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BA0667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BA0667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BA0667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0667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="00C52A24" w:rsidRPr="00BA0667">
        <w:rPr>
          <w:rFonts w:ascii="Times New Roman" w:hAnsi="Times New Roman" w:cs="Times New Roman"/>
          <w:sz w:val="24"/>
          <w:szCs w:val="24"/>
        </w:rPr>
        <w:t xml:space="preserve"> (ЛОТ </w:t>
      </w:r>
      <w:r w:rsidR="00A272F5">
        <w:rPr>
          <w:rFonts w:ascii="Times New Roman" w:hAnsi="Times New Roman" w:cs="Times New Roman"/>
          <w:sz w:val="24"/>
          <w:szCs w:val="24"/>
        </w:rPr>
        <w:t>2</w:t>
      </w:r>
      <w:r w:rsidR="00C52A24" w:rsidRPr="00BA0667">
        <w:rPr>
          <w:rFonts w:ascii="Times New Roman" w:hAnsi="Times New Roman" w:cs="Times New Roman"/>
          <w:sz w:val="24"/>
          <w:szCs w:val="24"/>
        </w:rPr>
        <w:t>)</w:t>
      </w:r>
    </w:p>
    <w:p w:rsidR="00516AB6" w:rsidRPr="00BA0667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BA066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66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BA0667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BA066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BA0667" w:rsidTr="00484F5B">
        <w:tc>
          <w:tcPr>
            <w:tcW w:w="5352" w:type="dxa"/>
            <w:shd w:val="clear" w:color="auto" w:fill="auto"/>
          </w:tcPr>
          <w:p w:rsidR="001105E5" w:rsidRPr="00BA0667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BA0667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BA066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A06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BA0667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BA0667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BA0667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0667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BA0667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BA0667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BA0667">
        <w:rPr>
          <w:rFonts w:ascii="Times New Roman" w:hAnsi="Times New Roman"/>
          <w:sz w:val="24"/>
          <w:szCs w:val="24"/>
        </w:rPr>
        <w:t>, именуем</w:t>
      </w:r>
      <w:r w:rsidR="0046789F" w:rsidRPr="00BA0667">
        <w:rPr>
          <w:rFonts w:ascii="Times New Roman" w:hAnsi="Times New Roman"/>
          <w:sz w:val="24"/>
          <w:szCs w:val="24"/>
        </w:rPr>
        <w:t>ый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pStyle w:val="Default"/>
        <w:ind w:right="-1" w:firstLine="567"/>
        <w:jc w:val="both"/>
      </w:pPr>
      <w:r w:rsidRPr="00BA0667">
        <w:t xml:space="preserve">1.1. Арендодатель предоставляет, а Арендатор принимает в аренду земельный участок, </w:t>
      </w:r>
      <w:r w:rsidR="00B23F40" w:rsidRPr="00BA0667">
        <w:t xml:space="preserve">земель населенных пунктов </w:t>
      </w:r>
      <w:r w:rsidRPr="00BA0667">
        <w:t xml:space="preserve">с </w:t>
      </w:r>
      <w:proofErr w:type="gramStart"/>
      <w:r w:rsidRPr="00BA0667">
        <w:t>кадастровым</w:t>
      </w:r>
      <w:proofErr w:type="gramEnd"/>
      <w:r w:rsidRPr="00BA0667">
        <w:t xml:space="preserve"> </w:t>
      </w:r>
      <w:r w:rsidR="0046789F" w:rsidRPr="00BA0667">
        <w:t>№</w:t>
      </w:r>
      <w:r w:rsidR="00B23F40" w:rsidRPr="00BA0667">
        <w:t xml:space="preserve"> </w:t>
      </w:r>
      <w:r w:rsidR="00C84CBB" w:rsidRPr="00426688">
        <w:t>61:02:0600006:10862</w:t>
      </w:r>
      <w:r w:rsidR="00257014" w:rsidRPr="00BA0667">
        <w:t>,</w:t>
      </w:r>
      <w:r w:rsidRPr="00BA0667">
        <w:rPr>
          <w:b/>
          <w:bCs/>
          <w:i/>
          <w:iCs/>
        </w:rPr>
        <w:t xml:space="preserve"> </w:t>
      </w:r>
      <w:r w:rsidRPr="00BA0667">
        <w:t>находящи</w:t>
      </w:r>
      <w:r w:rsidR="00B23F40" w:rsidRPr="00BA0667">
        <w:t xml:space="preserve">йся по адресу (имеющий адресные </w:t>
      </w:r>
      <w:r w:rsidRPr="00BA0667">
        <w:t>ориентиры):</w:t>
      </w:r>
      <w:r w:rsidR="00B23F40" w:rsidRPr="00BA0667">
        <w:t xml:space="preserve"> </w:t>
      </w:r>
      <w:proofErr w:type="gramStart"/>
      <w:r w:rsidR="00C84CBB" w:rsidRPr="00426688">
        <w:t>Российская Федерация, Ростовская область, муниципальный район Аксайский, сельское поселение Щепкинское, поселок Красный, улица Восточная, земельный участок 26</w:t>
      </w:r>
      <w:r w:rsidR="00C84CBB" w:rsidRPr="00BA0667">
        <w:t xml:space="preserve"> </w:t>
      </w:r>
      <w:r w:rsidRPr="00BA0667">
        <w:t>(далее - Участок), с разрешенным использованием:</w:t>
      </w:r>
      <w:r w:rsidR="00B23F40" w:rsidRPr="00BA0667">
        <w:t xml:space="preserve"> для индивидуального жилищного строительства, </w:t>
      </w:r>
      <w:r w:rsidRPr="00BA0667">
        <w:t>в</w:t>
      </w:r>
      <w:r w:rsidR="00AA73D3" w:rsidRPr="00BA0667">
        <w:t xml:space="preserve"> </w:t>
      </w:r>
      <w:r w:rsidRPr="00BA0667">
        <w:t xml:space="preserve">границах указанных в </w:t>
      </w:r>
      <w:r w:rsidR="00A1796A" w:rsidRPr="00BA0667">
        <w:t>сведениях об основных харак</w:t>
      </w:r>
      <w:r w:rsidR="00B23F40" w:rsidRPr="00BA0667">
        <w:t xml:space="preserve">теристиках объекта недвижимости, </w:t>
      </w:r>
      <w:r w:rsidR="00A1796A" w:rsidRPr="00BA0667">
        <w:t xml:space="preserve">прилагаемых к настоящему Договору и являющихся </w:t>
      </w:r>
      <w:r w:rsidRPr="00BA0667">
        <w:t xml:space="preserve"> его неотъемлемой частью, общей площадью </w:t>
      </w:r>
      <w:r w:rsidR="00C84CBB">
        <w:t>2352</w:t>
      </w:r>
      <w:r w:rsidR="00B23F40" w:rsidRPr="00BA0667">
        <w:t xml:space="preserve"> кв. м.</w:t>
      </w:r>
      <w:r w:rsidR="00257014" w:rsidRPr="00BA0667">
        <w:t>, сроком на</w:t>
      </w:r>
      <w:r w:rsidR="00B23F40" w:rsidRPr="00BA0667">
        <w:t xml:space="preserve"> 20</w:t>
      </w:r>
      <w:r w:rsidR="006F2FBB" w:rsidRPr="00BA0667">
        <w:t xml:space="preserve"> </w:t>
      </w:r>
      <w:r w:rsidR="0046789F" w:rsidRPr="00BA0667">
        <w:t>лет.</w:t>
      </w:r>
      <w:r w:rsidRPr="00BA0667">
        <w:rPr>
          <w:b/>
          <w:bCs/>
          <w:i/>
          <w:iCs/>
        </w:rPr>
        <w:tab/>
      </w:r>
      <w:proofErr w:type="gramEnd"/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Земельный 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Земельного кодекса </w:t>
      </w:r>
      <w:r w:rsidR="006B37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РФ для </w:t>
      </w:r>
      <w:r w:rsidR="006B3720">
        <w:rPr>
          <w:rFonts w:ascii="Times New Roman" w:hAnsi="Times New Roman"/>
          <w:sz w:val="24"/>
          <w:szCs w:val="24"/>
        </w:rPr>
        <w:t>строительства индивидуального жилого дома.</w:t>
      </w:r>
    </w:p>
    <w:p w:rsidR="00422C2D" w:rsidRPr="00BA066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на срок, указанный  в п. 1.1 Договора.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BA0667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BA066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BA0667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BA0667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BA066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BA066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BA066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671221" w:rsidRPr="00BA0667" w:rsidRDefault="00771636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FE28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КТМО </w:t>
      </w:r>
      <w:r w:rsidR="00671221">
        <w:rPr>
          <w:rFonts w:ascii="Times New Roman CYR" w:hAnsi="Times New Roman CYR" w:cs="Times New Roman CYR"/>
          <w:sz w:val="24"/>
          <w:szCs w:val="24"/>
          <w:lang w:eastAsia="ru-RU"/>
        </w:rPr>
        <w:t>60602436</w:t>
      </w:r>
      <w:r w:rsidR="00671221" w:rsidRPr="00135092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="00671221">
        <w:rPr>
          <w:rFonts w:ascii="Times New Roman CYR" w:hAnsi="Times New Roman CYR" w:cs="Times New Roman CYR"/>
          <w:sz w:val="24"/>
          <w:szCs w:val="24"/>
          <w:lang w:eastAsia="ru-RU"/>
        </w:rPr>
        <w:t>Щепкинское сельское поселение</w:t>
      </w:r>
    </w:p>
    <w:p w:rsidR="00FE2879" w:rsidRPr="00C84CBB" w:rsidRDefault="00FE2879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1221" w:rsidRPr="00670B57">
        <w:rPr>
          <w:rFonts w:ascii="Times New Roman CYR" w:hAnsi="Times New Roman CYR" w:cs="Times New Roman CYR"/>
          <w:sz w:val="24"/>
          <w:szCs w:val="24"/>
          <w:lang w:eastAsia="ru-RU"/>
        </w:rPr>
        <w:t>(</w:t>
      </w:r>
      <w:r w:rsidR="00671221" w:rsidRPr="00FA1952">
        <w:rPr>
          <w:rFonts w:ascii="Times New Roman CYR" w:hAnsi="Times New Roman CYR" w:cs="Times New Roman CYR"/>
          <w:sz w:val="24"/>
          <w:szCs w:val="24"/>
          <w:lang w:eastAsia="ru-RU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="00671221" w:rsidRPr="00670B57">
        <w:rPr>
          <w:rFonts w:ascii="Times New Roman CYR" w:hAnsi="Times New Roman CYR" w:cs="Times New Roman CYR"/>
          <w:sz w:val="24"/>
          <w:szCs w:val="24"/>
          <w:lang w:eastAsia="ru-RU"/>
        </w:rPr>
        <w:t>)</w:t>
      </w:r>
    </w:p>
    <w:p w:rsidR="00E1138D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BA066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BA0667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lastRenderedPageBreak/>
        <w:t>3.4. Размер арендной платы может быть изменен Арендодателем в одностороннем порядке в 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C84CBB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23F40" w:rsidRPr="00C84CBB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C84CBB">
        <w:rPr>
          <w:rFonts w:ascii="Times New Roman" w:hAnsi="Times New Roman"/>
          <w:sz w:val="24"/>
          <w:szCs w:val="24"/>
          <w:lang w:eastAsia="ru-RU"/>
        </w:rPr>
        <w:t>4.1.  В соответствии с заключением главного ар</w:t>
      </w:r>
      <w:r w:rsidR="00511FD3" w:rsidRPr="00C84CBB">
        <w:rPr>
          <w:rFonts w:ascii="Times New Roman" w:hAnsi="Times New Roman"/>
          <w:sz w:val="24"/>
          <w:szCs w:val="24"/>
          <w:lang w:eastAsia="ru-RU"/>
        </w:rPr>
        <w:t xml:space="preserve">хитектора Аксайского района от </w:t>
      </w:r>
      <w:r w:rsidR="00C84CBB" w:rsidRPr="00C84CBB">
        <w:rPr>
          <w:rFonts w:ascii="Times New Roman" w:hAnsi="Times New Roman"/>
          <w:sz w:val="24"/>
          <w:szCs w:val="24"/>
          <w:lang w:eastAsia="ru-RU"/>
        </w:rPr>
        <w:t>19.02</w:t>
      </w:r>
      <w:r w:rsidRPr="00C84CBB">
        <w:rPr>
          <w:rFonts w:ascii="Times New Roman" w:hAnsi="Times New Roman"/>
          <w:sz w:val="24"/>
          <w:szCs w:val="24"/>
          <w:lang w:eastAsia="ru-RU"/>
        </w:rPr>
        <w:t>.2025      № 63.6/</w:t>
      </w:r>
      <w:r w:rsidR="00C84CBB" w:rsidRPr="00C84CBB">
        <w:rPr>
          <w:rFonts w:ascii="Times New Roman" w:hAnsi="Times New Roman"/>
          <w:sz w:val="24"/>
          <w:szCs w:val="24"/>
          <w:lang w:eastAsia="ru-RU"/>
        </w:rPr>
        <w:t>852</w:t>
      </w:r>
      <w:r w:rsidRPr="00C84CB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84CBB">
        <w:rPr>
          <w:rFonts w:ascii="Times New Roman" w:hAnsi="Times New Roman"/>
          <w:sz w:val="24"/>
          <w:szCs w:val="24"/>
        </w:rPr>
        <w:t xml:space="preserve">территориальная зона в соответствии  правилами землепользования и застройки: </w:t>
      </w:r>
      <w:r w:rsidR="00C84CBB" w:rsidRPr="00C84CBB">
        <w:rPr>
          <w:rFonts w:ascii="Times New Roman" w:eastAsia="Courier New" w:hAnsi="Times New Roman"/>
          <w:sz w:val="24"/>
          <w:szCs w:val="24"/>
          <w:lang w:bidi="ru-RU"/>
        </w:rPr>
        <w:t>Ж-2/7. «Зона развития малоэтажной жилой застройки</w:t>
      </w:r>
      <w:r w:rsidRPr="00C84CBB">
        <w:rPr>
          <w:rFonts w:ascii="Times New Roman" w:hAnsi="Times New Roman"/>
          <w:sz w:val="24"/>
          <w:szCs w:val="24"/>
        </w:rPr>
        <w:t>».</w:t>
      </w:r>
    </w:p>
    <w:p w:rsidR="00C84CBB" w:rsidRPr="00C84CBB" w:rsidRDefault="00C84CBB" w:rsidP="00C84CBB">
      <w:pPr>
        <w:pStyle w:val="Default"/>
        <w:ind w:firstLine="317"/>
        <w:jc w:val="both"/>
      </w:pPr>
      <w:r w:rsidRPr="00C84CBB">
        <w:t>Земельный участок полостью расположен в приаэродромной территор</w:t>
      </w:r>
      <w:proofErr w:type="gramStart"/>
      <w:r w:rsidRPr="00C84CBB">
        <w:t>ии аэ</w:t>
      </w:r>
      <w:proofErr w:type="gramEnd"/>
      <w:r w:rsidRPr="00C84CBB">
        <w:t>родрома Ростов-на-Дону (Платов) (</w:t>
      </w:r>
      <w:proofErr w:type="spellStart"/>
      <w:r w:rsidRPr="00C84CBB">
        <w:t>подзоны</w:t>
      </w:r>
      <w:proofErr w:type="spellEnd"/>
      <w:r w:rsidRPr="00C84CBB">
        <w:t xml:space="preserve"> № 3, № 4, № 5, № 6), в приаэродромной территории аэродрома Ростов-на-Дону «Центральный» (</w:t>
      </w:r>
      <w:proofErr w:type="spellStart"/>
      <w:r w:rsidRPr="00C84CBB">
        <w:t>подзоны</w:t>
      </w:r>
      <w:proofErr w:type="spellEnd"/>
      <w:r w:rsidRPr="00C84CBB">
        <w:t xml:space="preserve"> не установлены).</w:t>
      </w:r>
    </w:p>
    <w:p w:rsidR="00FE2879" w:rsidRDefault="00C84CBB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C84CBB">
        <w:rPr>
          <w:rFonts w:ascii="Times New Roman" w:hAnsi="Times New Roman"/>
          <w:sz w:val="24"/>
          <w:szCs w:val="24"/>
        </w:rPr>
        <w:t>Использова</w:t>
      </w:r>
      <w:r>
        <w:rPr>
          <w:rFonts w:ascii="Times New Roman" w:hAnsi="Times New Roman"/>
          <w:sz w:val="24"/>
          <w:szCs w:val="24"/>
        </w:rPr>
        <w:t>ть</w:t>
      </w:r>
      <w:r w:rsidRPr="00C84CBB">
        <w:rPr>
          <w:rFonts w:ascii="Times New Roman" w:hAnsi="Times New Roman"/>
          <w:sz w:val="24"/>
          <w:szCs w:val="24"/>
        </w:rPr>
        <w:t xml:space="preserve"> земельн</w:t>
      </w:r>
      <w:r>
        <w:rPr>
          <w:rFonts w:ascii="Times New Roman" w:hAnsi="Times New Roman"/>
          <w:sz w:val="24"/>
          <w:szCs w:val="24"/>
        </w:rPr>
        <w:t>ый</w:t>
      </w:r>
      <w:r w:rsidRPr="00C84CBB">
        <w:rPr>
          <w:rFonts w:ascii="Times New Roman" w:hAnsi="Times New Roman"/>
          <w:sz w:val="24"/>
          <w:szCs w:val="24"/>
        </w:rPr>
        <w:t xml:space="preserve"> участ</w:t>
      </w:r>
      <w:r>
        <w:rPr>
          <w:rFonts w:ascii="Times New Roman" w:hAnsi="Times New Roman"/>
          <w:sz w:val="24"/>
          <w:szCs w:val="24"/>
        </w:rPr>
        <w:t>ок</w:t>
      </w:r>
      <w:r w:rsidRPr="00C84CBB">
        <w:rPr>
          <w:rFonts w:ascii="Times New Roman" w:hAnsi="Times New Roman"/>
          <w:sz w:val="24"/>
          <w:szCs w:val="24"/>
        </w:rPr>
        <w:t xml:space="preserve"> возможно с соблюдением ограничений, устанавливаемых для земель и (или) земельных участков в границах </w:t>
      </w:r>
      <w:proofErr w:type="spellStart"/>
      <w:r w:rsidRPr="00C84CBB">
        <w:rPr>
          <w:rFonts w:ascii="Times New Roman" w:hAnsi="Times New Roman"/>
          <w:sz w:val="24"/>
          <w:szCs w:val="24"/>
        </w:rPr>
        <w:t>приаэродромных</w:t>
      </w:r>
      <w:proofErr w:type="spellEnd"/>
      <w:r w:rsidRPr="00C84CBB">
        <w:rPr>
          <w:rFonts w:ascii="Times New Roman" w:hAnsi="Times New Roman"/>
          <w:sz w:val="24"/>
          <w:szCs w:val="24"/>
        </w:rPr>
        <w:t xml:space="preserve"> территорий и их </w:t>
      </w:r>
      <w:proofErr w:type="spellStart"/>
      <w:r w:rsidRPr="00C84CBB">
        <w:rPr>
          <w:rFonts w:ascii="Times New Roman" w:hAnsi="Times New Roman"/>
          <w:sz w:val="24"/>
          <w:szCs w:val="24"/>
        </w:rPr>
        <w:t>подзон</w:t>
      </w:r>
      <w:proofErr w:type="spellEnd"/>
      <w:r w:rsidRPr="00C84CBB">
        <w:rPr>
          <w:rFonts w:ascii="Times New Roman" w:hAnsi="Times New Roman"/>
          <w:sz w:val="24"/>
          <w:szCs w:val="24"/>
        </w:rPr>
        <w:t xml:space="preserve"> в соответствии со статьей 47 Воздушного кодекса Российской Федерации.</w:t>
      </w:r>
    </w:p>
    <w:p w:rsidR="00C84CBB" w:rsidRPr="00C84CBB" w:rsidRDefault="00C84CBB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C84CBB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C84C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BA0667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BA0667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>.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BA0667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BA0667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BA0667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BA0667">
        <w:rPr>
          <w:rFonts w:ascii="Times New Roman" w:hAnsi="Times New Roman"/>
          <w:color w:val="000000"/>
          <w:sz w:val="24"/>
          <w:szCs w:val="24"/>
        </w:rPr>
        <w:t>е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BA0667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BA0667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BA0667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4</w:t>
      </w:r>
      <w:r w:rsidRPr="00BA0667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BA066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BA0667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BA0667">
        <w:rPr>
          <w:rFonts w:ascii="Times New Roman" w:hAnsi="Times New Roman"/>
          <w:color w:val="000000"/>
          <w:sz w:val="24"/>
          <w:szCs w:val="24"/>
        </w:rPr>
        <w:t>5</w:t>
      </w:r>
      <w:r w:rsidRPr="00BA0667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путем направления уведомления по электронной почте, указанной 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lastRenderedPageBreak/>
        <w:t>арендатором в заявлении.</w:t>
      </w:r>
      <w:bookmarkEnd w:id="4"/>
    </w:p>
    <w:p w:rsidR="003F110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BA0667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BA0667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BA0667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2</w:t>
      </w:r>
      <w:r w:rsidRPr="00BA0667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3</w:t>
      </w:r>
      <w:r w:rsidRPr="00BA0667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BA0667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BA0667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4</w:t>
      </w:r>
      <w:r w:rsidRPr="00BA0667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BA0667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5</w:t>
      </w:r>
      <w:r w:rsidRPr="00BA0667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BA0667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6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BA0667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BA0667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7</w:t>
      </w:r>
      <w:r w:rsidRPr="00BA0667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BA0667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BA0667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BA066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BA06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BA066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BA0667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0667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BA0667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BA0667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BA066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BA0667">
        <w:rPr>
          <w:rFonts w:ascii="Times New Roman" w:hAnsi="Times New Roman"/>
          <w:color w:val="000000"/>
          <w:sz w:val="24"/>
          <w:szCs w:val="24"/>
        </w:rPr>
        <w:t>7</w:t>
      </w:r>
      <w:r w:rsidRPr="00BA0667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BA066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BA0667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BA0667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A0667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4A464C" w:rsidRPr="00BA066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0667"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A066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BA0667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BA0667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BA0667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5F27A2" w:rsidRPr="00BA0667" w:rsidRDefault="00490CCE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BA0667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BA0667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BA0667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422C2D" w:rsidRPr="00BA066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BA0667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066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BA066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BA066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BA0667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BA0667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BA0667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BA0667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BA06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BA0667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BA0667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494C56" w:rsidRPr="00BA0667" w:rsidRDefault="00494C56" w:rsidP="00BA0667">
      <w:pPr>
        <w:keepNext/>
        <w:widowControl w:val="0"/>
        <w:tabs>
          <w:tab w:val="righ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4C56" w:rsidRPr="00BA066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BA0667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BA066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BA06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BA06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BA066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BA06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BA066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BA0667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BA0667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667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BA0667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BA066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BA0667" w:rsidTr="001105E5">
        <w:tc>
          <w:tcPr>
            <w:tcW w:w="5352" w:type="dxa"/>
            <w:shd w:val="clear" w:color="auto" w:fill="auto"/>
          </w:tcPr>
          <w:p w:rsidR="009029CB" w:rsidRPr="00BA066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BA066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BA066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BA066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BA066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A06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BA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BA0667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BA066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BA0667" w:rsidTr="001105E5">
        <w:tc>
          <w:tcPr>
            <w:tcW w:w="5352" w:type="dxa"/>
            <w:shd w:val="clear" w:color="auto" w:fill="auto"/>
          </w:tcPr>
          <w:p w:rsidR="001105E5" w:rsidRPr="00BA066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BA0667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BA066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BA066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BA066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BA0667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BA06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BA066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BA066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BA0667" w:rsidTr="001105E5">
        <w:tc>
          <w:tcPr>
            <w:tcW w:w="10704" w:type="dxa"/>
            <w:gridSpan w:val="2"/>
            <w:shd w:val="clear" w:color="auto" w:fill="auto"/>
          </w:tcPr>
          <w:p w:rsidR="00DC59F4" w:rsidRPr="00BA0667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BA0667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BA0667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40" w:rsidRDefault="00B23F40">
      <w:pPr>
        <w:spacing w:after="0" w:line="240" w:lineRule="auto"/>
      </w:pPr>
      <w:r>
        <w:separator/>
      </w:r>
    </w:p>
  </w:endnote>
  <w:endnote w:type="continuationSeparator" w:id="0">
    <w:p w:rsidR="00B23F40" w:rsidRDefault="00B2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40" w:rsidRDefault="00B23F40">
      <w:pPr>
        <w:spacing w:after="0" w:line="240" w:lineRule="auto"/>
      </w:pPr>
      <w:r>
        <w:separator/>
      </w:r>
    </w:p>
  </w:footnote>
  <w:footnote w:type="continuationSeparator" w:id="0">
    <w:p w:rsidR="00B23F40" w:rsidRDefault="00B23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40" w:rsidRDefault="00744819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B23F40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3F40" w:rsidRDefault="00B23F4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334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1FD3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6B9B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0C6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13BD"/>
    <w:rsid w:val="005E16CB"/>
    <w:rsid w:val="005E17D8"/>
    <w:rsid w:val="005E1ADC"/>
    <w:rsid w:val="005E2199"/>
    <w:rsid w:val="005E24A4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221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72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81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4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272F5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C86"/>
    <w:rsid w:val="00C822C8"/>
    <w:rsid w:val="00C82E71"/>
    <w:rsid w:val="00C83A8B"/>
    <w:rsid w:val="00C84C41"/>
    <w:rsid w:val="00C84CBB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48</TotalTime>
  <Pages>4</Pages>
  <Words>1859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15</cp:revision>
  <cp:lastPrinted>2025-05-29T13:49:00Z</cp:lastPrinted>
  <dcterms:created xsi:type="dcterms:W3CDTF">2023-08-24T08:37:00Z</dcterms:created>
  <dcterms:modified xsi:type="dcterms:W3CDTF">2025-05-29T13:52:00Z</dcterms:modified>
</cp:coreProperties>
</file>