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3A8" w:rsidRPr="00025FD8" w:rsidRDefault="008F13A8" w:rsidP="00025F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bookmark0"/>
      <w:bookmarkStart w:id="1" w:name="OLE_LINK3"/>
      <w:bookmarkStart w:id="2" w:name="OLE_LINK4"/>
      <w:r w:rsidRPr="00025FD8">
        <w:rPr>
          <w:rFonts w:ascii="Times New Roman" w:hAnsi="Times New Roman"/>
          <w:b/>
          <w:sz w:val="24"/>
          <w:szCs w:val="24"/>
        </w:rPr>
        <w:t>ДОГОВОР № ____</w:t>
      </w:r>
    </w:p>
    <w:p w:rsidR="00516AB6" w:rsidRPr="00025FD8" w:rsidRDefault="008F13A8" w:rsidP="00025FD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5FD8">
        <w:rPr>
          <w:rFonts w:ascii="Times New Roman" w:hAnsi="Times New Roman"/>
          <w:b/>
          <w:sz w:val="24"/>
          <w:szCs w:val="24"/>
        </w:rPr>
        <w:t>КУПЛИ-ПРОДАЖИ ЗЕМЕЛЬНОГО УЧАСТКА (Лот № 1)</w:t>
      </w:r>
    </w:p>
    <w:p w:rsidR="007E7F0F" w:rsidRPr="00025FD8" w:rsidRDefault="007E7F0F" w:rsidP="00025FD8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Look w:val="04A0"/>
      </w:tblPr>
      <w:tblGrid>
        <w:gridCol w:w="5274"/>
        <w:gridCol w:w="5290"/>
      </w:tblGrid>
      <w:tr w:rsidR="001105E5" w:rsidRPr="00025FD8" w:rsidTr="00484F5B">
        <w:tc>
          <w:tcPr>
            <w:tcW w:w="5352" w:type="dxa"/>
            <w:shd w:val="clear" w:color="auto" w:fill="auto"/>
          </w:tcPr>
          <w:p w:rsidR="001105E5" w:rsidRPr="00025FD8" w:rsidRDefault="00A1796A" w:rsidP="00025FD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25FD8">
              <w:rPr>
                <w:rFonts w:ascii="Times New Roman" w:hAnsi="Times New Roman" w:cs="Times New Roman"/>
                <w:sz w:val="24"/>
                <w:szCs w:val="24"/>
              </w:rPr>
              <w:t>г. Аксай</w:t>
            </w:r>
          </w:p>
        </w:tc>
        <w:tc>
          <w:tcPr>
            <w:tcW w:w="5352" w:type="dxa"/>
            <w:shd w:val="clear" w:color="auto" w:fill="auto"/>
          </w:tcPr>
          <w:p w:rsidR="001105E5" w:rsidRPr="00025FD8" w:rsidRDefault="00A1796A" w:rsidP="00025FD8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5FD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6789F" w:rsidRPr="00025FD8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025F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6789F" w:rsidRPr="00025FD8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6817C0" w:rsidRPr="00025F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FD8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6789F" w:rsidRPr="00025FD8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025FD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3C7723" w:rsidRPr="00025FD8" w:rsidRDefault="00391ACA" w:rsidP="00025FD8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25FD8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516AB6" w:rsidRPr="00025FD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</w:t>
      </w:r>
      <w:r w:rsidR="00EF57C8" w:rsidRPr="00025FD8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</w:p>
    <w:p w:rsidR="008F13A8" w:rsidRPr="00025FD8" w:rsidRDefault="008F13A8" w:rsidP="00025FD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 xml:space="preserve">Комитет по имущественным и земельным отношениям Администрации Аксайского района, в лице председателя комитета </w:t>
      </w:r>
      <w:proofErr w:type="spellStart"/>
      <w:r w:rsidRPr="00025FD8">
        <w:rPr>
          <w:rFonts w:ascii="Times New Roman" w:hAnsi="Times New Roman"/>
          <w:sz w:val="24"/>
          <w:szCs w:val="24"/>
        </w:rPr>
        <w:t>Манацкова</w:t>
      </w:r>
      <w:proofErr w:type="spellEnd"/>
      <w:r w:rsidRPr="00025FD8">
        <w:rPr>
          <w:rFonts w:ascii="Times New Roman" w:hAnsi="Times New Roman"/>
          <w:sz w:val="24"/>
          <w:szCs w:val="24"/>
        </w:rPr>
        <w:t xml:space="preserve"> Ильи Васильевича, действующего на основании Положения о комитете по имущественным и земельным отношениям Администрации Аксайского района, утвержденного Решением Собрания депутатов Аксайского района от 28.12.2016 № 180, именуемый в дальнейшем "Продавец", и   </w:t>
      </w:r>
    </w:p>
    <w:p w:rsidR="00FE2879" w:rsidRPr="00025FD8" w:rsidRDefault="008F13A8" w:rsidP="00025FD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i/>
          <w:sz w:val="24"/>
          <w:szCs w:val="24"/>
        </w:rPr>
        <w:t>____________________________, ____________</w:t>
      </w:r>
      <w:r w:rsidRPr="00025FD8">
        <w:rPr>
          <w:rFonts w:ascii="Times New Roman" w:hAnsi="Times New Roman"/>
          <w:sz w:val="24"/>
          <w:szCs w:val="24"/>
        </w:rPr>
        <w:t xml:space="preserve"> года рождения, пол ________, место рождения: ______________, паспорт гражданина Российской Федерации серия: _____ № _________ выдан ______________________, код подразделения ________, зарегистрирова</w:t>
      </w:r>
      <w:proofErr w:type="gramStart"/>
      <w:r w:rsidRPr="00025FD8">
        <w:rPr>
          <w:rFonts w:ascii="Times New Roman" w:hAnsi="Times New Roman"/>
          <w:sz w:val="24"/>
          <w:szCs w:val="24"/>
        </w:rPr>
        <w:t>н(</w:t>
      </w:r>
      <w:proofErr w:type="gramEnd"/>
      <w:r w:rsidRPr="00025FD8">
        <w:rPr>
          <w:rFonts w:ascii="Times New Roman" w:hAnsi="Times New Roman"/>
          <w:sz w:val="24"/>
          <w:szCs w:val="24"/>
        </w:rPr>
        <w:t>а) по адресу: ____________________________, именуемый(</w:t>
      </w:r>
      <w:proofErr w:type="spellStart"/>
      <w:r w:rsidRPr="00025FD8">
        <w:rPr>
          <w:rFonts w:ascii="Times New Roman" w:hAnsi="Times New Roman"/>
          <w:sz w:val="24"/>
          <w:szCs w:val="24"/>
        </w:rPr>
        <w:t>ая</w:t>
      </w:r>
      <w:proofErr w:type="spellEnd"/>
      <w:r w:rsidRPr="00025FD8">
        <w:rPr>
          <w:rFonts w:ascii="Times New Roman" w:hAnsi="Times New Roman"/>
          <w:sz w:val="24"/>
          <w:szCs w:val="24"/>
        </w:rPr>
        <w:t>) в дальнейшем "Покупатель", и именуемые в дальнейшем "Стороны", в соответствии с п.</w:t>
      </w:r>
      <w:r w:rsidR="009C5DAE">
        <w:rPr>
          <w:rFonts w:ascii="Times New Roman" w:hAnsi="Times New Roman"/>
          <w:sz w:val="24"/>
          <w:szCs w:val="24"/>
        </w:rPr>
        <w:t xml:space="preserve">     </w:t>
      </w:r>
      <w:r w:rsidRPr="00025FD8">
        <w:rPr>
          <w:rFonts w:ascii="Times New Roman" w:hAnsi="Times New Roman"/>
          <w:sz w:val="24"/>
          <w:szCs w:val="24"/>
        </w:rPr>
        <w:t xml:space="preserve">, ст. </w:t>
      </w:r>
      <w:r w:rsidR="009C5DAE">
        <w:rPr>
          <w:rFonts w:ascii="Times New Roman" w:hAnsi="Times New Roman"/>
          <w:sz w:val="24"/>
          <w:szCs w:val="24"/>
        </w:rPr>
        <w:t xml:space="preserve">   </w:t>
      </w:r>
      <w:r w:rsidRPr="00025FD8">
        <w:rPr>
          <w:rFonts w:ascii="Times New Roman" w:hAnsi="Times New Roman"/>
          <w:sz w:val="24"/>
          <w:szCs w:val="24"/>
        </w:rPr>
        <w:t xml:space="preserve"> Земельного кодекса Российской Федерации заключили настоящий договор о нижеследующем:</w:t>
      </w:r>
    </w:p>
    <w:p w:rsidR="00FE2879" w:rsidRPr="00025FD8" w:rsidRDefault="005F27A2" w:rsidP="00025FD8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ind w:firstLine="4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5F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</w:r>
      <w:r w:rsidR="00FE2879" w:rsidRPr="00025F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 Предмет Договора</w:t>
      </w:r>
    </w:p>
    <w:p w:rsidR="00FE2879" w:rsidRPr="00025FD8" w:rsidRDefault="00FE2879" w:rsidP="00025F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22C2D" w:rsidRPr="00C04BE4" w:rsidRDefault="00FE2879" w:rsidP="00025FD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4BE4">
        <w:rPr>
          <w:rFonts w:ascii="Times New Roman" w:hAnsi="Times New Roman"/>
          <w:sz w:val="24"/>
          <w:szCs w:val="24"/>
        </w:rPr>
        <w:t xml:space="preserve">1.1. </w:t>
      </w:r>
      <w:r w:rsidR="008F13A8" w:rsidRPr="00C04BE4">
        <w:rPr>
          <w:rFonts w:ascii="Times New Roman" w:hAnsi="Times New Roman"/>
          <w:sz w:val="24"/>
          <w:szCs w:val="24"/>
        </w:rPr>
        <w:t>Продавец обязуется передать в собственность, а Покупатель принять и оплатить по цене и на условиях настоящего Договора, земельный участок из земель населенных пунктов с кадастровым номером</w:t>
      </w:r>
      <w:r w:rsidR="00B23F40" w:rsidRPr="00C04BE4">
        <w:rPr>
          <w:rFonts w:ascii="Times New Roman" w:hAnsi="Times New Roman"/>
          <w:sz w:val="24"/>
          <w:szCs w:val="24"/>
        </w:rPr>
        <w:t xml:space="preserve"> </w:t>
      </w:r>
      <w:r w:rsidR="00C04BE4" w:rsidRPr="00C04BE4">
        <w:rPr>
          <w:rFonts w:ascii="Times New Roman" w:hAnsi="Times New Roman"/>
          <w:sz w:val="24"/>
          <w:szCs w:val="24"/>
        </w:rPr>
        <w:t>61:02:0081101:3726,</w:t>
      </w:r>
      <w:r w:rsidR="00C04BE4" w:rsidRPr="00C04BE4">
        <w:rPr>
          <w:rFonts w:ascii="Times New Roman" w:hAnsi="Times New Roman"/>
          <w:bCs/>
          <w:sz w:val="24"/>
          <w:szCs w:val="24"/>
        </w:rPr>
        <w:t xml:space="preserve"> расположенный по адресу: Российская Федерация, Ростовская область, муниципальный район</w:t>
      </w:r>
      <w:r w:rsidR="00C04BE4" w:rsidRPr="00C04BE4">
        <w:rPr>
          <w:rStyle w:val="af9"/>
          <w:rFonts w:ascii="Times New Roman" w:hAnsi="Times New Roman"/>
          <w:sz w:val="24"/>
          <w:szCs w:val="24"/>
        </w:rPr>
        <w:t xml:space="preserve"> </w:t>
      </w:r>
      <w:r w:rsidR="00C04BE4" w:rsidRPr="00C04BE4">
        <w:rPr>
          <w:rStyle w:val="af9"/>
          <w:rFonts w:ascii="Times New Roman" w:hAnsi="Times New Roman"/>
          <w:b w:val="0"/>
          <w:sz w:val="24"/>
          <w:szCs w:val="24"/>
        </w:rPr>
        <w:t xml:space="preserve">Аксайский, сельское поселение Щепкинское, поселок </w:t>
      </w:r>
      <w:proofErr w:type="spellStart"/>
      <w:r w:rsidR="00C04BE4" w:rsidRPr="00C04BE4">
        <w:rPr>
          <w:rStyle w:val="af9"/>
          <w:rFonts w:ascii="Times New Roman" w:hAnsi="Times New Roman"/>
          <w:b w:val="0"/>
          <w:sz w:val="24"/>
          <w:szCs w:val="24"/>
        </w:rPr>
        <w:t>Темерницкий</w:t>
      </w:r>
      <w:proofErr w:type="spellEnd"/>
      <w:r w:rsidR="00C04BE4" w:rsidRPr="00C04BE4">
        <w:rPr>
          <w:rStyle w:val="af9"/>
          <w:rFonts w:ascii="Times New Roman" w:hAnsi="Times New Roman"/>
          <w:b w:val="0"/>
          <w:sz w:val="24"/>
          <w:szCs w:val="24"/>
        </w:rPr>
        <w:t xml:space="preserve">, улица </w:t>
      </w:r>
      <w:proofErr w:type="spellStart"/>
      <w:r w:rsidR="00C04BE4" w:rsidRPr="00C04BE4">
        <w:rPr>
          <w:rStyle w:val="af9"/>
          <w:rFonts w:ascii="Times New Roman" w:hAnsi="Times New Roman"/>
          <w:b w:val="0"/>
          <w:sz w:val="24"/>
          <w:szCs w:val="24"/>
        </w:rPr>
        <w:t>Моша</w:t>
      </w:r>
      <w:proofErr w:type="spellEnd"/>
      <w:r w:rsidR="00C04BE4" w:rsidRPr="00C04BE4">
        <w:rPr>
          <w:rStyle w:val="af9"/>
          <w:rFonts w:ascii="Times New Roman" w:hAnsi="Times New Roman"/>
          <w:b w:val="0"/>
          <w:sz w:val="24"/>
          <w:szCs w:val="24"/>
        </w:rPr>
        <w:t>, земельный участок 1</w:t>
      </w:r>
      <w:r w:rsidR="00C04BE4" w:rsidRPr="00C04BE4">
        <w:rPr>
          <w:rFonts w:ascii="Times New Roman" w:hAnsi="Times New Roman"/>
          <w:sz w:val="24"/>
          <w:szCs w:val="24"/>
        </w:rPr>
        <w:t xml:space="preserve"> </w:t>
      </w:r>
      <w:r w:rsidR="008F13A8" w:rsidRPr="00C04BE4">
        <w:rPr>
          <w:rFonts w:ascii="Times New Roman" w:hAnsi="Times New Roman"/>
          <w:sz w:val="24"/>
          <w:szCs w:val="24"/>
        </w:rPr>
        <w:t xml:space="preserve">(далее - Участок), с видом разрешенного использования: </w:t>
      </w:r>
      <w:r w:rsidR="008F13A8" w:rsidRPr="00C04BE4">
        <w:rPr>
          <w:rStyle w:val="af9"/>
          <w:rFonts w:ascii="Times New Roman" w:hAnsi="Times New Roman"/>
          <w:b w:val="0"/>
          <w:sz w:val="24"/>
          <w:szCs w:val="24"/>
        </w:rPr>
        <w:t>Отдельно стоящие индивидуальные жилые дома с земельными участками с возможностью содержания домашнего скота и птицы</w:t>
      </w:r>
      <w:r w:rsidR="008F13A8" w:rsidRPr="00C04BE4">
        <w:rPr>
          <w:rFonts w:ascii="Times New Roman" w:hAnsi="Times New Roman"/>
          <w:b/>
          <w:sz w:val="24"/>
          <w:szCs w:val="24"/>
        </w:rPr>
        <w:t xml:space="preserve">, </w:t>
      </w:r>
      <w:r w:rsidR="008F13A8" w:rsidRPr="00C04BE4">
        <w:rPr>
          <w:rFonts w:ascii="Times New Roman" w:hAnsi="Times New Roman"/>
          <w:sz w:val="24"/>
          <w:szCs w:val="24"/>
        </w:rPr>
        <w:t xml:space="preserve">сведения об основных характеристиках которого, подтверждаются выпиской из Единого государственного реестра недвижимости, прилагаемой к настоящему Договору и являющейся его неотъемлемой частью, общей площадью </w:t>
      </w:r>
      <w:r w:rsidR="00C04BE4" w:rsidRPr="00C04BE4">
        <w:rPr>
          <w:rFonts w:ascii="Times New Roman" w:hAnsi="Times New Roman"/>
          <w:sz w:val="24"/>
          <w:szCs w:val="24"/>
        </w:rPr>
        <w:t>500</w:t>
      </w:r>
      <w:r w:rsidR="008F13A8" w:rsidRPr="00C04BE4">
        <w:rPr>
          <w:rFonts w:ascii="Times New Roman" w:hAnsi="Times New Roman"/>
          <w:sz w:val="24"/>
          <w:szCs w:val="24"/>
        </w:rPr>
        <w:t xml:space="preserve"> кв.м.</w:t>
      </w:r>
    </w:p>
    <w:p w:rsidR="00984D0D" w:rsidRPr="00025FD8" w:rsidRDefault="00984D0D" w:rsidP="00025FD8">
      <w:pPr>
        <w:pStyle w:val="af6"/>
        <w:spacing w:line="240" w:lineRule="auto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025FD8">
        <w:rPr>
          <w:rFonts w:ascii="Times New Roman" w:hAnsi="Times New Roman"/>
          <w:b/>
          <w:sz w:val="24"/>
          <w:szCs w:val="24"/>
        </w:rPr>
        <w:t>2. Цена  Договора</w:t>
      </w:r>
    </w:p>
    <w:p w:rsidR="00984D0D" w:rsidRPr="00025FD8" w:rsidRDefault="00984D0D" w:rsidP="00025F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>2.1. Цена Участка составляет __________ рублей ___ копеек, с учетом внесенного задатка в размере __________ рублей ___ копеек.</w:t>
      </w:r>
    </w:p>
    <w:p w:rsidR="00984D0D" w:rsidRPr="00025FD8" w:rsidRDefault="00984D0D" w:rsidP="00025F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>2.1.1. Цена участка установлена по результатам аукциона, состоявшегося __________.</w:t>
      </w:r>
    </w:p>
    <w:p w:rsidR="00984D0D" w:rsidRPr="00025FD8" w:rsidRDefault="00984D0D" w:rsidP="00025F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 xml:space="preserve">2.2. Покупатель </w:t>
      </w:r>
      <w:proofErr w:type="gramStart"/>
      <w:r w:rsidRPr="00025FD8">
        <w:rPr>
          <w:rFonts w:ascii="Times New Roman" w:hAnsi="Times New Roman"/>
          <w:sz w:val="24"/>
          <w:szCs w:val="24"/>
        </w:rPr>
        <w:t>оплачивает цену Участка</w:t>
      </w:r>
      <w:proofErr w:type="gramEnd"/>
      <w:r w:rsidRPr="00025FD8">
        <w:rPr>
          <w:rFonts w:ascii="Times New Roman" w:hAnsi="Times New Roman"/>
          <w:sz w:val="24"/>
          <w:szCs w:val="24"/>
        </w:rPr>
        <w:t xml:space="preserve"> (пункт 2.1.Договора) в размере __ рублей __ копеек.</w:t>
      </w:r>
    </w:p>
    <w:p w:rsidR="00984D0D" w:rsidRPr="00025FD8" w:rsidRDefault="00984D0D" w:rsidP="00025F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 xml:space="preserve">2.3. Покупатель </w:t>
      </w:r>
      <w:proofErr w:type="gramStart"/>
      <w:r w:rsidRPr="00025FD8">
        <w:rPr>
          <w:rFonts w:ascii="Times New Roman" w:hAnsi="Times New Roman"/>
          <w:sz w:val="24"/>
          <w:szCs w:val="24"/>
        </w:rPr>
        <w:t>оплачивает цену Участка</w:t>
      </w:r>
      <w:proofErr w:type="gramEnd"/>
      <w:r w:rsidRPr="00025FD8">
        <w:rPr>
          <w:rFonts w:ascii="Times New Roman" w:hAnsi="Times New Roman"/>
          <w:sz w:val="24"/>
          <w:szCs w:val="24"/>
        </w:rPr>
        <w:t xml:space="preserve"> (пункт 2.2.Договора) в течение 5 календарных дней со дня заключения настоящего Договора.</w:t>
      </w:r>
    </w:p>
    <w:p w:rsidR="00984D0D" w:rsidRPr="00025FD8" w:rsidRDefault="00984D0D" w:rsidP="00025F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>2.3.1. Полная оплата цены Участка должна быть произведена до регистрации права собственности на Участок.</w:t>
      </w:r>
    </w:p>
    <w:p w:rsidR="00984D0D" w:rsidRPr="00025FD8" w:rsidRDefault="00984D0D" w:rsidP="00025FD8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 xml:space="preserve">2.4. Оплата </w:t>
      </w:r>
      <w:r w:rsidRPr="00025FD8">
        <w:rPr>
          <w:rFonts w:ascii="Times New Roman" w:hAnsi="Times New Roman"/>
          <w:color w:val="000000" w:themeColor="text1"/>
          <w:sz w:val="24"/>
          <w:szCs w:val="24"/>
        </w:rPr>
        <w:t>производится в рублях. Сумма платежа перечисляется на счет продавца, согласно реквизитам, указанным в настоящем договоре:</w:t>
      </w:r>
    </w:p>
    <w:p w:rsidR="00984D0D" w:rsidRPr="00025FD8" w:rsidRDefault="00984D0D" w:rsidP="00025FD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 xml:space="preserve">Наименование получателя платежа: </w:t>
      </w:r>
      <w:r w:rsidRPr="00025FD8">
        <w:rPr>
          <w:rFonts w:ascii="Times New Roman" w:hAnsi="Times New Roman"/>
          <w:sz w:val="24"/>
          <w:szCs w:val="24"/>
          <w:u w:val="single"/>
        </w:rPr>
        <w:t>Управление Федерального казначейства по Ростовской области (КИЗО АР) (</w:t>
      </w:r>
      <w:proofErr w:type="gramStart"/>
      <w:r w:rsidRPr="00025FD8">
        <w:rPr>
          <w:rFonts w:ascii="Times New Roman" w:hAnsi="Times New Roman"/>
          <w:sz w:val="24"/>
          <w:szCs w:val="24"/>
          <w:u w:val="single"/>
        </w:rPr>
        <w:t>л</w:t>
      </w:r>
      <w:proofErr w:type="gramEnd"/>
      <w:r w:rsidRPr="00025FD8">
        <w:rPr>
          <w:rFonts w:ascii="Times New Roman" w:hAnsi="Times New Roman"/>
          <w:sz w:val="24"/>
          <w:szCs w:val="24"/>
          <w:u w:val="single"/>
        </w:rPr>
        <w:t>/с 04583112800)</w:t>
      </w:r>
    </w:p>
    <w:p w:rsidR="00984D0D" w:rsidRPr="00025FD8" w:rsidRDefault="00984D0D" w:rsidP="00025FD8">
      <w:pPr>
        <w:spacing w:after="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025FD8">
        <w:rPr>
          <w:rFonts w:ascii="Times New Roman" w:hAnsi="Times New Roman"/>
          <w:sz w:val="24"/>
          <w:szCs w:val="24"/>
        </w:rPr>
        <w:t xml:space="preserve">Налоговый орган*: ИНН/КПП </w:t>
      </w:r>
      <w:r w:rsidRPr="00025FD8">
        <w:rPr>
          <w:rFonts w:ascii="Times New Roman" w:hAnsi="Times New Roman"/>
          <w:sz w:val="24"/>
          <w:szCs w:val="24"/>
          <w:u w:val="single"/>
        </w:rPr>
        <w:tab/>
        <w:t>6102003080 / 610201001</w:t>
      </w:r>
    </w:p>
    <w:p w:rsidR="00984D0D" w:rsidRPr="00025FD8" w:rsidRDefault="00984D0D" w:rsidP="00025FD8">
      <w:pPr>
        <w:spacing w:after="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025FD8">
        <w:rPr>
          <w:rFonts w:ascii="Times New Roman" w:hAnsi="Times New Roman"/>
          <w:sz w:val="24"/>
          <w:szCs w:val="24"/>
        </w:rPr>
        <w:t xml:space="preserve">Код ОКТМО: </w:t>
      </w:r>
      <w:r w:rsidR="009C5DAE">
        <w:rPr>
          <w:rFonts w:ascii="Times New Roman" w:hAnsi="Times New Roman"/>
          <w:sz w:val="24"/>
          <w:szCs w:val="24"/>
          <w:u w:val="single"/>
        </w:rPr>
        <w:t xml:space="preserve">    </w:t>
      </w:r>
      <w:r w:rsidR="006A235D" w:rsidRPr="00025FD8">
        <w:rPr>
          <w:rFonts w:ascii="Times New Roman" w:hAnsi="Times New Roman"/>
          <w:sz w:val="24"/>
          <w:szCs w:val="24"/>
          <w:u w:val="single"/>
        </w:rPr>
        <w:t>606024</w:t>
      </w:r>
      <w:r w:rsidR="00C04BE4">
        <w:rPr>
          <w:rFonts w:ascii="Times New Roman" w:hAnsi="Times New Roman"/>
          <w:sz w:val="24"/>
          <w:szCs w:val="24"/>
          <w:u w:val="single"/>
        </w:rPr>
        <w:t>36</w:t>
      </w:r>
      <w:r w:rsidRPr="00025FD8">
        <w:rPr>
          <w:rFonts w:ascii="Times New Roman" w:hAnsi="Times New Roman"/>
          <w:sz w:val="24"/>
          <w:szCs w:val="24"/>
          <w:u w:val="single"/>
        </w:rPr>
        <w:t xml:space="preserve">   (</w:t>
      </w:r>
      <w:r w:rsidR="00C04BE4">
        <w:rPr>
          <w:rFonts w:ascii="Times New Roman" w:hAnsi="Times New Roman"/>
          <w:sz w:val="24"/>
          <w:szCs w:val="24"/>
          <w:u w:val="single"/>
        </w:rPr>
        <w:t>Щепкинское</w:t>
      </w:r>
      <w:r w:rsidR="006A235D" w:rsidRPr="00025FD8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025FD8">
        <w:rPr>
          <w:rFonts w:ascii="Times New Roman" w:hAnsi="Times New Roman"/>
          <w:sz w:val="24"/>
          <w:szCs w:val="24"/>
          <w:u w:val="single"/>
        </w:rPr>
        <w:t>сельское поселение)</w:t>
      </w:r>
      <w:r w:rsidRPr="00025FD8">
        <w:rPr>
          <w:rFonts w:ascii="Times New Roman" w:hAnsi="Times New Roman"/>
          <w:sz w:val="24"/>
          <w:szCs w:val="24"/>
          <w:u w:val="single"/>
        </w:rPr>
        <w:tab/>
      </w:r>
    </w:p>
    <w:p w:rsidR="00984D0D" w:rsidRPr="00025FD8" w:rsidRDefault="00984D0D" w:rsidP="00025FD8">
      <w:pPr>
        <w:spacing w:after="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025FD8">
        <w:rPr>
          <w:rFonts w:ascii="Times New Roman" w:hAnsi="Times New Roman"/>
          <w:sz w:val="24"/>
          <w:szCs w:val="24"/>
        </w:rPr>
        <w:t xml:space="preserve">Номер счета банка получателя: </w:t>
      </w:r>
      <w:r w:rsidRPr="00025FD8">
        <w:rPr>
          <w:rFonts w:ascii="Times New Roman" w:hAnsi="Times New Roman"/>
          <w:sz w:val="24"/>
          <w:szCs w:val="24"/>
          <w:u w:val="single"/>
        </w:rPr>
        <w:tab/>
        <w:t>40102810845370000050</w:t>
      </w:r>
    </w:p>
    <w:p w:rsidR="00984D0D" w:rsidRPr="00025FD8" w:rsidRDefault="00984D0D" w:rsidP="00025FD8">
      <w:pPr>
        <w:spacing w:after="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025FD8">
        <w:rPr>
          <w:rFonts w:ascii="Times New Roman" w:hAnsi="Times New Roman"/>
          <w:sz w:val="24"/>
          <w:szCs w:val="24"/>
        </w:rPr>
        <w:t>Номер счета получателя:</w:t>
      </w:r>
      <w:r w:rsidRPr="00025FD8">
        <w:rPr>
          <w:rFonts w:ascii="Times New Roman" w:hAnsi="Times New Roman"/>
          <w:sz w:val="24"/>
          <w:szCs w:val="24"/>
          <w:u w:val="single"/>
        </w:rPr>
        <w:t xml:space="preserve">  03100643000000015800</w:t>
      </w:r>
    </w:p>
    <w:p w:rsidR="00984D0D" w:rsidRPr="00025FD8" w:rsidRDefault="00984D0D" w:rsidP="00025F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025FD8">
        <w:rPr>
          <w:rFonts w:ascii="Times New Roman" w:hAnsi="Times New Roman"/>
          <w:sz w:val="24"/>
          <w:szCs w:val="24"/>
        </w:rPr>
        <w:t xml:space="preserve">Наименование банка: </w:t>
      </w:r>
      <w:r w:rsidRPr="00025FD8">
        <w:rPr>
          <w:rFonts w:ascii="Times New Roman" w:hAnsi="Times New Roman"/>
          <w:sz w:val="24"/>
          <w:szCs w:val="24"/>
          <w:u w:val="single"/>
        </w:rPr>
        <w:t xml:space="preserve"> Отделение Ростов-на-Дону БАНКА РОССИИ // УФК по Ростовской           области </w:t>
      </w:r>
      <w:proofErr w:type="gramStart"/>
      <w:r w:rsidRPr="00025FD8">
        <w:rPr>
          <w:rFonts w:ascii="Times New Roman" w:hAnsi="Times New Roman"/>
          <w:sz w:val="24"/>
          <w:szCs w:val="24"/>
          <w:u w:val="single"/>
        </w:rPr>
        <w:t>г</w:t>
      </w:r>
      <w:proofErr w:type="gramEnd"/>
      <w:r w:rsidRPr="00025FD8">
        <w:rPr>
          <w:rFonts w:ascii="Times New Roman" w:hAnsi="Times New Roman"/>
          <w:sz w:val="24"/>
          <w:szCs w:val="24"/>
          <w:u w:val="single"/>
        </w:rPr>
        <w:t>. Ростова-на-Дону</w:t>
      </w:r>
    </w:p>
    <w:p w:rsidR="00984D0D" w:rsidRPr="00025FD8" w:rsidRDefault="00984D0D" w:rsidP="00025FD8">
      <w:pPr>
        <w:spacing w:after="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025FD8">
        <w:rPr>
          <w:rFonts w:ascii="Times New Roman" w:hAnsi="Times New Roman"/>
          <w:sz w:val="24"/>
          <w:szCs w:val="24"/>
        </w:rPr>
        <w:t xml:space="preserve">БИК: </w:t>
      </w:r>
      <w:r w:rsidRPr="00025FD8">
        <w:rPr>
          <w:rFonts w:ascii="Times New Roman" w:hAnsi="Times New Roman"/>
          <w:sz w:val="24"/>
          <w:szCs w:val="24"/>
          <w:u w:val="single"/>
        </w:rPr>
        <w:tab/>
      </w:r>
      <w:r w:rsidRPr="00025FD8">
        <w:rPr>
          <w:rFonts w:ascii="Times New Roman" w:hAnsi="Times New Roman"/>
          <w:sz w:val="24"/>
          <w:szCs w:val="24"/>
          <w:u w:val="single"/>
        </w:rPr>
        <w:tab/>
        <w:t>016015102</w:t>
      </w:r>
      <w:r w:rsidRPr="00025FD8">
        <w:rPr>
          <w:rFonts w:ascii="Times New Roman" w:hAnsi="Times New Roman"/>
          <w:sz w:val="24"/>
          <w:szCs w:val="24"/>
          <w:u w:val="single"/>
        </w:rPr>
        <w:tab/>
      </w:r>
      <w:r w:rsidRPr="00025FD8">
        <w:rPr>
          <w:rFonts w:ascii="Times New Roman" w:hAnsi="Times New Roman"/>
          <w:sz w:val="24"/>
          <w:szCs w:val="24"/>
        </w:rPr>
        <w:t xml:space="preserve"> КОРСЧЕТ: </w:t>
      </w:r>
      <w:r w:rsidRPr="00025FD8">
        <w:rPr>
          <w:rFonts w:ascii="Times New Roman" w:hAnsi="Times New Roman"/>
          <w:sz w:val="24"/>
          <w:szCs w:val="24"/>
          <w:u w:val="single"/>
        </w:rPr>
        <w:tab/>
      </w:r>
      <w:r w:rsidRPr="00025FD8">
        <w:rPr>
          <w:rFonts w:ascii="Times New Roman" w:hAnsi="Times New Roman"/>
          <w:sz w:val="24"/>
          <w:szCs w:val="24"/>
          <w:u w:val="single"/>
        </w:rPr>
        <w:tab/>
      </w:r>
      <w:r w:rsidRPr="00025FD8">
        <w:rPr>
          <w:rFonts w:ascii="Times New Roman" w:hAnsi="Times New Roman"/>
          <w:sz w:val="24"/>
          <w:szCs w:val="24"/>
          <w:u w:val="single"/>
        </w:rPr>
        <w:tab/>
      </w:r>
      <w:r w:rsidRPr="00025FD8">
        <w:rPr>
          <w:rFonts w:ascii="Times New Roman" w:hAnsi="Times New Roman"/>
          <w:sz w:val="24"/>
          <w:szCs w:val="24"/>
          <w:u w:val="single"/>
        </w:rPr>
        <w:tab/>
      </w:r>
      <w:r w:rsidRPr="00025FD8">
        <w:rPr>
          <w:rFonts w:ascii="Times New Roman" w:hAnsi="Times New Roman"/>
          <w:sz w:val="24"/>
          <w:szCs w:val="24"/>
          <w:u w:val="single"/>
        </w:rPr>
        <w:tab/>
      </w:r>
    </w:p>
    <w:p w:rsidR="006A235D" w:rsidRPr="00025FD8" w:rsidRDefault="00984D0D" w:rsidP="00025FD8">
      <w:pPr>
        <w:spacing w:after="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025FD8">
        <w:rPr>
          <w:rFonts w:ascii="Times New Roman" w:hAnsi="Times New Roman"/>
          <w:sz w:val="24"/>
          <w:szCs w:val="24"/>
        </w:rPr>
        <w:t xml:space="preserve">Наименование платежа: </w:t>
      </w:r>
      <w:r w:rsidRPr="00025FD8">
        <w:rPr>
          <w:rFonts w:ascii="Times New Roman" w:hAnsi="Times New Roman"/>
          <w:sz w:val="24"/>
          <w:szCs w:val="24"/>
          <w:u w:val="single"/>
        </w:rPr>
        <w:tab/>
        <w:t xml:space="preserve">Выкуп земельного участка </w:t>
      </w:r>
    </w:p>
    <w:p w:rsidR="00984D0D" w:rsidRPr="00025FD8" w:rsidRDefault="00984D0D" w:rsidP="00025FD8">
      <w:pPr>
        <w:spacing w:after="0" w:line="240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 w:rsidRPr="00025FD8">
        <w:rPr>
          <w:rFonts w:ascii="Times New Roman" w:hAnsi="Times New Roman"/>
          <w:sz w:val="24"/>
          <w:szCs w:val="24"/>
        </w:rPr>
        <w:t xml:space="preserve">Код бюджетной классификации: </w:t>
      </w:r>
      <w:r w:rsidRPr="00025FD8">
        <w:rPr>
          <w:rFonts w:ascii="Times New Roman" w:hAnsi="Times New Roman"/>
          <w:sz w:val="24"/>
          <w:szCs w:val="24"/>
          <w:u w:val="single"/>
        </w:rPr>
        <w:tab/>
        <w:t>914 1 14 06013 05 0000 430</w:t>
      </w:r>
    </w:p>
    <w:p w:rsidR="006A235D" w:rsidRPr="00025FD8" w:rsidRDefault="006A235D" w:rsidP="00025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04BE4" w:rsidRDefault="00C04BE4" w:rsidP="00025FD8">
      <w:pPr>
        <w:pStyle w:val="af6"/>
        <w:spacing w:line="240" w:lineRule="auto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04BE4" w:rsidRDefault="00C04BE4" w:rsidP="00025FD8">
      <w:pPr>
        <w:pStyle w:val="af6"/>
        <w:spacing w:line="240" w:lineRule="auto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A235D" w:rsidRPr="00C04BE4" w:rsidRDefault="006A235D" w:rsidP="00025FD8">
      <w:pPr>
        <w:pStyle w:val="af6"/>
        <w:spacing w:line="240" w:lineRule="auto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C04BE4">
        <w:rPr>
          <w:rFonts w:ascii="Times New Roman" w:hAnsi="Times New Roman"/>
          <w:b/>
          <w:sz w:val="24"/>
          <w:szCs w:val="24"/>
        </w:rPr>
        <w:lastRenderedPageBreak/>
        <w:t>3. Ограничения использования и обременения Участка</w:t>
      </w:r>
    </w:p>
    <w:p w:rsidR="006A235D" w:rsidRPr="00C04BE4" w:rsidRDefault="006A235D" w:rsidP="00025FD8">
      <w:pPr>
        <w:pStyle w:val="af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04BE4">
        <w:rPr>
          <w:rFonts w:ascii="Times New Roman" w:hAnsi="Times New Roman"/>
          <w:sz w:val="24"/>
          <w:szCs w:val="24"/>
        </w:rPr>
        <w:t xml:space="preserve">3.1. Функциональная зона в соответствии с генеральным планом </w:t>
      </w:r>
      <w:proofErr w:type="spellStart"/>
      <w:r w:rsidR="00C04BE4" w:rsidRPr="00C04BE4">
        <w:rPr>
          <w:rFonts w:ascii="Times New Roman" w:hAnsi="Times New Roman"/>
          <w:sz w:val="24"/>
          <w:szCs w:val="24"/>
        </w:rPr>
        <w:t>Щепкинского</w:t>
      </w:r>
      <w:proofErr w:type="spellEnd"/>
      <w:r w:rsidRPr="00C04BE4">
        <w:rPr>
          <w:rFonts w:ascii="Times New Roman" w:hAnsi="Times New Roman"/>
          <w:sz w:val="24"/>
          <w:szCs w:val="24"/>
        </w:rPr>
        <w:t xml:space="preserve"> сельского поселения: </w:t>
      </w:r>
      <w:r w:rsidR="00C04BE4" w:rsidRPr="00C04BE4">
        <w:rPr>
          <w:rFonts w:ascii="Times New Roman" w:eastAsia="Courier New" w:hAnsi="Times New Roman"/>
          <w:sz w:val="24"/>
          <w:szCs w:val="24"/>
          <w:lang w:bidi="ru-RU"/>
        </w:rPr>
        <w:t>Зона застройки индивидуальными жилыми домами</w:t>
      </w:r>
      <w:r w:rsidRPr="00C04BE4">
        <w:rPr>
          <w:rFonts w:ascii="Times New Roman" w:hAnsi="Times New Roman"/>
          <w:sz w:val="24"/>
          <w:szCs w:val="24"/>
        </w:rPr>
        <w:t>.</w:t>
      </w:r>
    </w:p>
    <w:p w:rsidR="00C04BE4" w:rsidRPr="00C04BE4" w:rsidRDefault="006A235D" w:rsidP="00C04BE4">
      <w:pPr>
        <w:pStyle w:val="af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04BE4">
        <w:rPr>
          <w:rFonts w:ascii="Times New Roman" w:hAnsi="Times New Roman"/>
          <w:sz w:val="24"/>
          <w:szCs w:val="24"/>
        </w:rPr>
        <w:t xml:space="preserve"> 3.2. Территориальная зона в соответствии с правилами землепользования и застройки </w:t>
      </w:r>
      <w:proofErr w:type="spellStart"/>
      <w:r w:rsidR="00C04BE4" w:rsidRPr="00C04BE4">
        <w:rPr>
          <w:rFonts w:ascii="Times New Roman" w:hAnsi="Times New Roman"/>
          <w:sz w:val="24"/>
          <w:szCs w:val="24"/>
        </w:rPr>
        <w:t>Щепкинского</w:t>
      </w:r>
      <w:proofErr w:type="spellEnd"/>
      <w:r w:rsidRPr="00C04BE4">
        <w:rPr>
          <w:rFonts w:ascii="Times New Roman" w:hAnsi="Times New Roman"/>
          <w:sz w:val="24"/>
          <w:szCs w:val="24"/>
        </w:rPr>
        <w:t xml:space="preserve"> сельского поселения: </w:t>
      </w:r>
      <w:r w:rsidR="00C04BE4" w:rsidRPr="00C04BE4">
        <w:rPr>
          <w:rFonts w:ascii="Times New Roman" w:eastAsia="Courier New" w:hAnsi="Times New Roman"/>
          <w:sz w:val="24"/>
          <w:szCs w:val="24"/>
          <w:lang w:bidi="ru-RU"/>
        </w:rPr>
        <w:t>Ж-1/17. Зона существующей малоэтажной жилой застройки</w:t>
      </w:r>
      <w:r w:rsidR="00C04BE4" w:rsidRPr="00C04BE4">
        <w:rPr>
          <w:rFonts w:ascii="Times New Roman" w:hAnsi="Times New Roman"/>
          <w:sz w:val="24"/>
          <w:szCs w:val="24"/>
        </w:rPr>
        <w:t xml:space="preserve">. </w:t>
      </w:r>
    </w:p>
    <w:p w:rsidR="006A235D" w:rsidRPr="00C04BE4" w:rsidRDefault="006A235D" w:rsidP="00C04BE4">
      <w:pPr>
        <w:pStyle w:val="af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04BE4">
        <w:rPr>
          <w:rFonts w:ascii="Times New Roman" w:hAnsi="Times New Roman"/>
          <w:sz w:val="24"/>
          <w:szCs w:val="24"/>
        </w:rPr>
        <w:t xml:space="preserve">Обременения и ограничения в использовании земельного участка согласно сведениям из ИСОГД: </w:t>
      </w:r>
      <w:r w:rsidR="00C04BE4" w:rsidRPr="00C04BE4">
        <w:rPr>
          <w:rFonts w:ascii="Times New Roman" w:hAnsi="Times New Roman"/>
          <w:sz w:val="24"/>
          <w:szCs w:val="24"/>
        </w:rPr>
        <w:t>земельный участок полностью расположен в приаэродромной территор</w:t>
      </w:r>
      <w:proofErr w:type="gramStart"/>
      <w:r w:rsidR="00C04BE4" w:rsidRPr="00C04BE4">
        <w:rPr>
          <w:rFonts w:ascii="Times New Roman" w:hAnsi="Times New Roman"/>
          <w:sz w:val="24"/>
          <w:szCs w:val="24"/>
        </w:rPr>
        <w:t>ии аэ</w:t>
      </w:r>
      <w:proofErr w:type="gramEnd"/>
      <w:r w:rsidR="00C04BE4" w:rsidRPr="00C04BE4">
        <w:rPr>
          <w:rFonts w:ascii="Times New Roman" w:hAnsi="Times New Roman"/>
          <w:sz w:val="24"/>
          <w:szCs w:val="24"/>
        </w:rPr>
        <w:t>родрома Ростов-на-Дону «Центральный» (</w:t>
      </w:r>
      <w:proofErr w:type="spellStart"/>
      <w:r w:rsidR="00C04BE4" w:rsidRPr="00C04BE4">
        <w:rPr>
          <w:rFonts w:ascii="Times New Roman" w:hAnsi="Times New Roman"/>
          <w:sz w:val="24"/>
          <w:szCs w:val="24"/>
        </w:rPr>
        <w:t>подзоны</w:t>
      </w:r>
      <w:proofErr w:type="spellEnd"/>
      <w:r w:rsidR="00C04BE4" w:rsidRPr="00C04BE4">
        <w:rPr>
          <w:rFonts w:ascii="Times New Roman" w:hAnsi="Times New Roman"/>
          <w:sz w:val="24"/>
          <w:szCs w:val="24"/>
        </w:rPr>
        <w:t xml:space="preserve"> не установлены), полностью в приаэродромной территории аэродрома экспериментальной авиации Ростов-на-Дону «Северный» (подзона № 6).</w:t>
      </w:r>
    </w:p>
    <w:p w:rsidR="006A235D" w:rsidRPr="00C04BE4" w:rsidRDefault="006A235D" w:rsidP="00C04BE4">
      <w:pPr>
        <w:pStyle w:val="af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04BE4">
        <w:rPr>
          <w:rFonts w:ascii="Times New Roman" w:hAnsi="Times New Roman"/>
          <w:sz w:val="24"/>
          <w:szCs w:val="24"/>
        </w:rPr>
        <w:t>Использование земельного участка возможно с соблюдением</w:t>
      </w:r>
      <w:r w:rsidR="00C04BE4" w:rsidRPr="00C04BE4">
        <w:rPr>
          <w:rFonts w:ascii="Times New Roman" w:hAnsi="Times New Roman"/>
          <w:sz w:val="24"/>
          <w:szCs w:val="24"/>
        </w:rPr>
        <w:t xml:space="preserve"> ограничений, устанавливаемых для земель и (или) земельных участков в границах </w:t>
      </w:r>
      <w:proofErr w:type="spellStart"/>
      <w:r w:rsidR="00C04BE4" w:rsidRPr="00C04BE4">
        <w:rPr>
          <w:rFonts w:ascii="Times New Roman" w:hAnsi="Times New Roman"/>
          <w:sz w:val="24"/>
          <w:szCs w:val="24"/>
        </w:rPr>
        <w:t>приаэродромных</w:t>
      </w:r>
      <w:proofErr w:type="spellEnd"/>
      <w:r w:rsidR="00C04BE4" w:rsidRPr="00C04BE4">
        <w:rPr>
          <w:rFonts w:ascii="Times New Roman" w:hAnsi="Times New Roman"/>
          <w:sz w:val="24"/>
          <w:szCs w:val="24"/>
        </w:rPr>
        <w:t xml:space="preserve"> территорий и их </w:t>
      </w:r>
      <w:proofErr w:type="spellStart"/>
      <w:r w:rsidR="00C04BE4" w:rsidRPr="00C04BE4">
        <w:rPr>
          <w:rFonts w:ascii="Times New Roman" w:hAnsi="Times New Roman"/>
          <w:sz w:val="24"/>
          <w:szCs w:val="24"/>
        </w:rPr>
        <w:t>подзон</w:t>
      </w:r>
      <w:proofErr w:type="spellEnd"/>
      <w:r w:rsidR="00C04BE4" w:rsidRPr="00C04BE4">
        <w:rPr>
          <w:rFonts w:ascii="Times New Roman" w:hAnsi="Times New Roman"/>
          <w:sz w:val="24"/>
          <w:szCs w:val="24"/>
        </w:rPr>
        <w:t xml:space="preserve"> в соответствии со статьей 47 Воздушного кодекса Российской Федерации.</w:t>
      </w:r>
    </w:p>
    <w:p w:rsidR="00C04BE4" w:rsidRPr="00C04BE4" w:rsidRDefault="00C04BE4" w:rsidP="00C04BE4">
      <w:pPr>
        <w:pStyle w:val="af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6A235D" w:rsidRPr="00025FD8" w:rsidRDefault="006A235D" w:rsidP="00025FD8">
      <w:pPr>
        <w:pStyle w:val="af6"/>
        <w:spacing w:line="240" w:lineRule="auto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025FD8">
        <w:rPr>
          <w:rFonts w:ascii="Times New Roman" w:hAnsi="Times New Roman"/>
          <w:b/>
          <w:sz w:val="24"/>
          <w:szCs w:val="24"/>
        </w:rPr>
        <w:t>4. Права и обязанности Сторон</w:t>
      </w:r>
    </w:p>
    <w:p w:rsidR="006A235D" w:rsidRPr="00025FD8" w:rsidRDefault="006A235D" w:rsidP="00025F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>4.1. Продавец обязуется:</w:t>
      </w:r>
    </w:p>
    <w:p w:rsidR="006A235D" w:rsidRPr="00025FD8" w:rsidRDefault="006A235D" w:rsidP="00025F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>4.1.1. Предоставить Покупателю сведения, необходимые для исполнения условий, установленных Договором.</w:t>
      </w:r>
    </w:p>
    <w:p w:rsidR="006A235D" w:rsidRPr="00025FD8" w:rsidRDefault="006A235D" w:rsidP="00025F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 xml:space="preserve">4.1.2. Направить в течение пяти дней со дня истечения срока, предусмотренного </w:t>
      </w:r>
      <w:hyperlink r:id="rId8" w:history="1">
        <w:r w:rsidRPr="00025FD8">
          <w:rPr>
            <w:rStyle w:val="af8"/>
            <w:rFonts w:ascii="Times New Roman" w:hAnsi="Times New Roman"/>
            <w:color w:val="auto"/>
            <w:sz w:val="24"/>
            <w:szCs w:val="24"/>
          </w:rPr>
          <w:t>пунктом 11</w:t>
        </w:r>
      </w:hyperlink>
      <w:r w:rsidRPr="00025FD8">
        <w:rPr>
          <w:rFonts w:ascii="Times New Roman" w:hAnsi="Times New Roman"/>
          <w:sz w:val="24"/>
          <w:szCs w:val="24"/>
        </w:rPr>
        <w:t xml:space="preserve"> статьи 39.13 Земельного кодекса, подписанный усиленной квалифицированной электронной подписью Договор.</w:t>
      </w:r>
    </w:p>
    <w:p w:rsidR="006A235D" w:rsidRPr="00025FD8" w:rsidRDefault="006A235D" w:rsidP="00025F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>4.1.3. Направить в орган регистрации прав заявление о государственной регистрации прав в отношении земельного Участка.</w:t>
      </w:r>
    </w:p>
    <w:p w:rsidR="006A235D" w:rsidRPr="00025FD8" w:rsidRDefault="006A235D" w:rsidP="00025F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>4.2. Покупатель обязуется:</w:t>
      </w:r>
    </w:p>
    <w:p w:rsidR="006A235D" w:rsidRPr="00025FD8" w:rsidRDefault="006A235D" w:rsidP="00025F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 xml:space="preserve">4.2.1. </w:t>
      </w:r>
      <w:proofErr w:type="gramStart"/>
      <w:r w:rsidRPr="00025FD8">
        <w:rPr>
          <w:rFonts w:ascii="Times New Roman" w:hAnsi="Times New Roman"/>
          <w:sz w:val="24"/>
          <w:szCs w:val="24"/>
        </w:rPr>
        <w:t>Оплатить цену земельного</w:t>
      </w:r>
      <w:proofErr w:type="gramEnd"/>
      <w:r w:rsidRPr="00025FD8">
        <w:rPr>
          <w:rFonts w:ascii="Times New Roman" w:hAnsi="Times New Roman"/>
          <w:sz w:val="24"/>
          <w:szCs w:val="24"/>
        </w:rPr>
        <w:t xml:space="preserve"> Участка в сроки и в порядке, установленном разделом 2 Договора.</w:t>
      </w:r>
    </w:p>
    <w:p w:rsidR="006A235D" w:rsidRPr="00025FD8" w:rsidRDefault="006A235D" w:rsidP="00025F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>4.2.2. В течение десяти рабочих дней со дня направления проекта Договора подписать его усиленной квалифицированной электронной подписью.</w:t>
      </w:r>
    </w:p>
    <w:p w:rsidR="006A235D" w:rsidRPr="00025FD8" w:rsidRDefault="006A235D" w:rsidP="00025F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>4.2.3. Выполнять требования, вытекающие из установленных в соответствии с законодательством Российской Федерации  ограничений прав на земельный Участок и сервитутов.</w:t>
      </w:r>
    </w:p>
    <w:p w:rsidR="00025FD8" w:rsidRPr="00025FD8" w:rsidRDefault="006A235D" w:rsidP="00025FD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 xml:space="preserve">4.2.4. 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025FD8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025FD8">
        <w:rPr>
          <w:rFonts w:ascii="Times New Roman" w:hAnsi="Times New Roman"/>
          <w:sz w:val="24"/>
          <w:szCs w:val="24"/>
        </w:rPr>
        <w:t xml:space="preserve"> надлежащим выполнением условий Договора и установленного порядка использования земельного Участка, а также обеспечивать доступ и проход на Участок их представителей.</w:t>
      </w:r>
    </w:p>
    <w:p w:rsidR="006A235D" w:rsidRPr="00025FD8" w:rsidRDefault="006A235D" w:rsidP="00025FD8">
      <w:pPr>
        <w:pStyle w:val="af6"/>
        <w:spacing w:line="240" w:lineRule="auto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 w:rsidRPr="00025FD8">
        <w:rPr>
          <w:rFonts w:ascii="Times New Roman" w:hAnsi="Times New Roman"/>
          <w:b/>
          <w:sz w:val="24"/>
          <w:szCs w:val="24"/>
        </w:rPr>
        <w:t>5. Ответственность Сторон</w:t>
      </w:r>
    </w:p>
    <w:p w:rsidR="006A235D" w:rsidRPr="00025FD8" w:rsidRDefault="006A235D" w:rsidP="00025F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6A235D" w:rsidRPr="00025FD8" w:rsidRDefault="006A235D" w:rsidP="00025F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>5.2. В случае просрочки оплаты по настоящему Договору Покупатель несет ответственность в виде неустойки в размере 0,1 процента за каждый день просрочки от стоимости Участка, указанной в пункте 2.1. Договора. Выплата неустойки не освобождает Покупателя от выполнения условий Договора.</w:t>
      </w:r>
    </w:p>
    <w:p w:rsidR="006A235D" w:rsidRPr="00025FD8" w:rsidRDefault="006A235D" w:rsidP="00025F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>5.3. Споры, возникшие в результате действия договора, рассматриваются в судебном порядке.</w:t>
      </w:r>
    </w:p>
    <w:p w:rsidR="006A235D" w:rsidRPr="00025FD8" w:rsidRDefault="006A235D" w:rsidP="00025FD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>5.4. Взаимоотношения сторон, не предусмотренные настоящим Договором, регулируются законодательством Российской Федерации.</w:t>
      </w:r>
    </w:p>
    <w:p w:rsidR="006A235D" w:rsidRPr="00025FD8" w:rsidRDefault="006A235D" w:rsidP="00025FD8">
      <w:pPr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25FD8">
        <w:rPr>
          <w:rFonts w:ascii="Times New Roman" w:hAnsi="Times New Roman"/>
          <w:b/>
          <w:sz w:val="24"/>
          <w:szCs w:val="24"/>
        </w:rPr>
        <w:t>6. Прочие условия</w:t>
      </w:r>
    </w:p>
    <w:p w:rsidR="006A235D" w:rsidRPr="00025FD8" w:rsidRDefault="006A235D" w:rsidP="00025F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>6.1. Изменение указанного в пункте 1.1 Договора целевого назначения земель допускается в порядке, предусмотренном законодательством Российской Федерации.</w:t>
      </w:r>
    </w:p>
    <w:p w:rsidR="006A235D" w:rsidRPr="00025FD8" w:rsidRDefault="006A235D" w:rsidP="00025F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>6.2.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6A235D" w:rsidRPr="00025FD8" w:rsidRDefault="006A235D" w:rsidP="00025F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>6.3. Договор составлен в одном экземпляре и подписан усиленной квалифицированной электронной подписью сторон.</w:t>
      </w:r>
    </w:p>
    <w:p w:rsidR="006A235D" w:rsidRPr="00025FD8" w:rsidRDefault="006A235D" w:rsidP="00025F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>6.4. Настоящий договор имеет силу передаточного акта.</w:t>
      </w:r>
    </w:p>
    <w:p w:rsidR="00494C56" w:rsidRPr="00025FD8" w:rsidRDefault="006A235D" w:rsidP="00025FD8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lastRenderedPageBreak/>
        <w:t>6.5 Право собственности у покупателя возникает с момента государственной регистрации этого права.</w:t>
      </w:r>
    </w:p>
    <w:p w:rsidR="00252DDA" w:rsidRPr="00025FD8" w:rsidRDefault="00252DDA" w:rsidP="00025FD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5FD8">
        <w:rPr>
          <w:rFonts w:ascii="Times New Roman" w:hAnsi="Times New Roman"/>
          <w:b/>
          <w:sz w:val="24"/>
          <w:szCs w:val="24"/>
        </w:rPr>
        <w:t>7. Юридические адреса и реквизиты Сторон:</w:t>
      </w:r>
    </w:p>
    <w:tbl>
      <w:tblPr>
        <w:tblW w:w="0" w:type="auto"/>
        <w:tblInd w:w="-34" w:type="dxa"/>
        <w:tblLayout w:type="fixed"/>
        <w:tblLook w:val="04A0"/>
      </w:tblPr>
      <w:tblGrid>
        <w:gridCol w:w="5529"/>
        <w:gridCol w:w="709"/>
        <w:gridCol w:w="3260"/>
      </w:tblGrid>
      <w:tr w:rsidR="00252DDA" w:rsidRPr="00025FD8" w:rsidTr="00252DDA">
        <w:tc>
          <w:tcPr>
            <w:tcW w:w="5529" w:type="dxa"/>
            <w:hideMark/>
          </w:tcPr>
          <w:p w:rsidR="00252DDA" w:rsidRPr="00025FD8" w:rsidRDefault="00252DDA" w:rsidP="00025FD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5FD8">
              <w:rPr>
                <w:rFonts w:ascii="Times New Roman" w:hAnsi="Times New Roman"/>
                <w:b/>
                <w:sz w:val="24"/>
                <w:szCs w:val="24"/>
              </w:rPr>
              <w:t>«Продавец»</w:t>
            </w:r>
          </w:p>
        </w:tc>
        <w:tc>
          <w:tcPr>
            <w:tcW w:w="3969" w:type="dxa"/>
            <w:gridSpan w:val="2"/>
            <w:hideMark/>
          </w:tcPr>
          <w:p w:rsidR="00252DDA" w:rsidRPr="00025FD8" w:rsidRDefault="00252DDA" w:rsidP="00025FD8">
            <w:pPr>
              <w:spacing w:line="240" w:lineRule="auto"/>
              <w:ind w:firstLine="742"/>
              <w:rPr>
                <w:rFonts w:ascii="Times New Roman" w:hAnsi="Times New Roman"/>
                <w:b/>
                <w:sz w:val="24"/>
                <w:szCs w:val="24"/>
              </w:rPr>
            </w:pPr>
            <w:r w:rsidRPr="00025FD8">
              <w:rPr>
                <w:rFonts w:ascii="Times New Roman" w:hAnsi="Times New Roman"/>
                <w:b/>
                <w:sz w:val="24"/>
                <w:szCs w:val="24"/>
              </w:rPr>
              <w:t>«Покупатель»</w:t>
            </w:r>
          </w:p>
        </w:tc>
      </w:tr>
      <w:tr w:rsidR="00252DDA" w:rsidRPr="00025FD8" w:rsidTr="00252DDA">
        <w:trPr>
          <w:trHeight w:val="179"/>
        </w:trPr>
        <w:tc>
          <w:tcPr>
            <w:tcW w:w="5529" w:type="dxa"/>
            <w:hideMark/>
          </w:tcPr>
          <w:p w:rsidR="00252DDA" w:rsidRPr="00025FD8" w:rsidRDefault="00252DDA" w:rsidP="00025F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252DDA" w:rsidRPr="00025FD8" w:rsidRDefault="00252DDA" w:rsidP="00025FD8">
            <w:pPr>
              <w:pStyle w:val="3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DA" w:rsidRPr="00025FD8" w:rsidTr="00252DDA">
        <w:trPr>
          <w:trHeight w:val="938"/>
        </w:trPr>
        <w:tc>
          <w:tcPr>
            <w:tcW w:w="5529" w:type="dxa"/>
            <w:hideMark/>
          </w:tcPr>
          <w:p w:rsidR="00252DDA" w:rsidRPr="00025FD8" w:rsidRDefault="00252DDA" w:rsidP="00025F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FD8">
              <w:rPr>
                <w:rFonts w:ascii="Times New Roman" w:hAnsi="Times New Roman"/>
                <w:sz w:val="24"/>
                <w:szCs w:val="24"/>
              </w:rPr>
              <w:t xml:space="preserve">Комитет по </w:t>
            </w:r>
            <w:proofErr w:type="gramStart"/>
            <w:r w:rsidRPr="00025FD8">
              <w:rPr>
                <w:rFonts w:ascii="Times New Roman" w:hAnsi="Times New Roman"/>
                <w:sz w:val="24"/>
                <w:szCs w:val="24"/>
              </w:rPr>
              <w:t>имущественным</w:t>
            </w:r>
            <w:proofErr w:type="gramEnd"/>
            <w:r w:rsidRPr="00025FD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</w:p>
          <w:p w:rsidR="00252DDA" w:rsidRPr="00025FD8" w:rsidRDefault="00252DDA" w:rsidP="00025F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FD8">
              <w:rPr>
                <w:rFonts w:ascii="Times New Roman" w:hAnsi="Times New Roman"/>
                <w:sz w:val="24"/>
                <w:szCs w:val="24"/>
              </w:rPr>
              <w:t xml:space="preserve">земельным отношениям </w:t>
            </w:r>
          </w:p>
          <w:p w:rsidR="00252DDA" w:rsidRPr="00025FD8" w:rsidRDefault="00252DDA" w:rsidP="00025F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FD8">
              <w:rPr>
                <w:rFonts w:ascii="Times New Roman" w:hAnsi="Times New Roman"/>
                <w:sz w:val="24"/>
                <w:szCs w:val="24"/>
              </w:rPr>
              <w:t>Администрации Аксайского района</w:t>
            </w:r>
          </w:p>
        </w:tc>
        <w:tc>
          <w:tcPr>
            <w:tcW w:w="3969" w:type="dxa"/>
            <w:gridSpan w:val="2"/>
            <w:hideMark/>
          </w:tcPr>
          <w:p w:rsidR="00252DDA" w:rsidRPr="00025FD8" w:rsidRDefault="00252DDA" w:rsidP="00025FD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DDA" w:rsidRPr="00025FD8" w:rsidTr="00252DDA">
        <w:trPr>
          <w:trHeight w:val="1126"/>
        </w:trPr>
        <w:tc>
          <w:tcPr>
            <w:tcW w:w="6238" w:type="dxa"/>
            <w:gridSpan w:val="2"/>
            <w:hideMark/>
          </w:tcPr>
          <w:p w:rsidR="00252DDA" w:rsidRPr="00025FD8" w:rsidRDefault="00252DDA" w:rsidP="00025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FD8">
              <w:rPr>
                <w:rFonts w:ascii="Times New Roman" w:hAnsi="Times New Roman"/>
                <w:sz w:val="24"/>
                <w:szCs w:val="24"/>
              </w:rPr>
              <w:t xml:space="preserve">Адрес: 346720, </w:t>
            </w:r>
          </w:p>
          <w:p w:rsidR="00252DDA" w:rsidRPr="00025FD8" w:rsidRDefault="00252DDA" w:rsidP="00025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FD8">
              <w:rPr>
                <w:rFonts w:ascii="Times New Roman" w:hAnsi="Times New Roman"/>
                <w:sz w:val="24"/>
                <w:szCs w:val="24"/>
              </w:rPr>
              <w:t>Ростовская область,</w:t>
            </w:r>
          </w:p>
          <w:p w:rsidR="00252DDA" w:rsidRPr="00025FD8" w:rsidRDefault="00252DDA" w:rsidP="00025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FD8">
              <w:rPr>
                <w:rFonts w:ascii="Times New Roman" w:hAnsi="Times New Roman"/>
                <w:sz w:val="24"/>
                <w:szCs w:val="24"/>
              </w:rPr>
              <w:t xml:space="preserve">г. Аксай,                </w:t>
            </w:r>
          </w:p>
          <w:p w:rsidR="00252DDA" w:rsidRPr="00025FD8" w:rsidRDefault="00252DDA" w:rsidP="00025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FD8">
              <w:rPr>
                <w:rFonts w:ascii="Times New Roman" w:hAnsi="Times New Roman"/>
                <w:sz w:val="24"/>
                <w:szCs w:val="24"/>
              </w:rPr>
              <w:t>пер. Спортивный,1</w:t>
            </w:r>
          </w:p>
          <w:p w:rsidR="00252DDA" w:rsidRPr="00025FD8" w:rsidRDefault="00252DDA" w:rsidP="00025F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FD8">
              <w:rPr>
                <w:rFonts w:ascii="Times New Roman" w:hAnsi="Times New Roman"/>
                <w:sz w:val="24"/>
                <w:szCs w:val="24"/>
              </w:rPr>
              <w:t>телефон: 5-81-72</w:t>
            </w:r>
          </w:p>
        </w:tc>
        <w:tc>
          <w:tcPr>
            <w:tcW w:w="3260" w:type="dxa"/>
            <w:hideMark/>
          </w:tcPr>
          <w:p w:rsidR="00252DDA" w:rsidRPr="00025FD8" w:rsidRDefault="00252DDA" w:rsidP="00025F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2DDA" w:rsidRPr="00025FD8" w:rsidRDefault="00252DDA" w:rsidP="00025FD8">
      <w:pPr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25FD8">
        <w:rPr>
          <w:rFonts w:ascii="Times New Roman" w:hAnsi="Times New Roman"/>
          <w:b/>
          <w:sz w:val="24"/>
          <w:szCs w:val="24"/>
        </w:rPr>
        <w:t>8. Подписи Сторон</w:t>
      </w:r>
    </w:p>
    <w:p w:rsidR="00252DDA" w:rsidRPr="00025FD8" w:rsidRDefault="00252DDA" w:rsidP="00025FD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>Продавец:                                                                                   Покупатель:</w:t>
      </w:r>
    </w:p>
    <w:p w:rsidR="00252DDA" w:rsidRPr="00025FD8" w:rsidRDefault="00252DDA" w:rsidP="00025F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 xml:space="preserve">Председатель комитета </w:t>
      </w:r>
      <w:proofErr w:type="gramStart"/>
      <w:r w:rsidRPr="00025FD8">
        <w:rPr>
          <w:rFonts w:ascii="Times New Roman" w:hAnsi="Times New Roman"/>
          <w:sz w:val="24"/>
          <w:szCs w:val="24"/>
        </w:rPr>
        <w:t>по</w:t>
      </w:r>
      <w:proofErr w:type="gramEnd"/>
      <w:r w:rsidRPr="00025FD8">
        <w:rPr>
          <w:rFonts w:ascii="Times New Roman" w:hAnsi="Times New Roman"/>
          <w:sz w:val="24"/>
          <w:szCs w:val="24"/>
        </w:rPr>
        <w:tab/>
      </w:r>
      <w:r w:rsidRPr="00025FD8">
        <w:rPr>
          <w:rFonts w:ascii="Times New Roman" w:hAnsi="Times New Roman"/>
          <w:sz w:val="24"/>
          <w:szCs w:val="24"/>
        </w:rPr>
        <w:tab/>
      </w:r>
      <w:r w:rsidRPr="00025FD8">
        <w:rPr>
          <w:rFonts w:ascii="Times New Roman" w:hAnsi="Times New Roman"/>
          <w:sz w:val="24"/>
          <w:szCs w:val="24"/>
        </w:rPr>
        <w:tab/>
      </w:r>
      <w:r w:rsidRPr="00025FD8">
        <w:rPr>
          <w:rFonts w:ascii="Times New Roman" w:hAnsi="Times New Roman"/>
          <w:sz w:val="24"/>
          <w:szCs w:val="24"/>
        </w:rPr>
        <w:tab/>
      </w:r>
      <w:r w:rsidRPr="00025FD8">
        <w:rPr>
          <w:rFonts w:ascii="Times New Roman" w:hAnsi="Times New Roman"/>
          <w:sz w:val="24"/>
          <w:szCs w:val="24"/>
        </w:rPr>
        <w:tab/>
      </w:r>
    </w:p>
    <w:p w:rsidR="00252DDA" w:rsidRPr="00025FD8" w:rsidRDefault="00252DDA" w:rsidP="00025F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>имущественным и земельным</w:t>
      </w:r>
    </w:p>
    <w:p w:rsidR="00252DDA" w:rsidRPr="00025FD8" w:rsidRDefault="00252DDA" w:rsidP="00025F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 xml:space="preserve">отношениям Администрации                                              </w:t>
      </w:r>
    </w:p>
    <w:p w:rsidR="00252DDA" w:rsidRPr="00025FD8" w:rsidRDefault="00252DDA" w:rsidP="00025FD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25FD8">
        <w:rPr>
          <w:rFonts w:ascii="Times New Roman" w:hAnsi="Times New Roman"/>
          <w:sz w:val="24"/>
          <w:szCs w:val="24"/>
        </w:rPr>
        <w:t xml:space="preserve">Аксайского района </w:t>
      </w:r>
    </w:p>
    <w:p w:rsidR="00252DDA" w:rsidRPr="00025FD8" w:rsidRDefault="00252DDA" w:rsidP="00025FD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52DDA" w:rsidRPr="00025FD8" w:rsidRDefault="00252DDA" w:rsidP="00025FD8">
      <w:pPr>
        <w:tabs>
          <w:tab w:val="left" w:pos="4962"/>
          <w:tab w:val="left" w:pos="5387"/>
          <w:tab w:val="left" w:pos="5529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5FD8">
        <w:rPr>
          <w:rFonts w:ascii="Times New Roman" w:hAnsi="Times New Roman"/>
          <w:sz w:val="24"/>
          <w:szCs w:val="24"/>
        </w:rPr>
        <w:t>Манацков</w:t>
      </w:r>
      <w:proofErr w:type="spellEnd"/>
      <w:r w:rsidRPr="00025FD8">
        <w:rPr>
          <w:rFonts w:ascii="Times New Roman" w:hAnsi="Times New Roman"/>
          <w:sz w:val="24"/>
          <w:szCs w:val="24"/>
        </w:rPr>
        <w:t xml:space="preserve"> И. В.    _____________                                             _______________ </w:t>
      </w:r>
    </w:p>
    <w:bookmarkEnd w:id="0"/>
    <w:bookmarkEnd w:id="1"/>
    <w:bookmarkEnd w:id="2"/>
    <w:p w:rsidR="00252DDA" w:rsidRPr="00025FD8" w:rsidRDefault="00252DDA" w:rsidP="00025FD8">
      <w:pPr>
        <w:tabs>
          <w:tab w:val="left" w:pos="4962"/>
          <w:tab w:val="left" w:pos="5387"/>
          <w:tab w:val="left" w:pos="5529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52DDA" w:rsidRPr="00025FD8" w:rsidSect="004A464C">
      <w:headerReference w:type="even" r:id="rId9"/>
      <w:pgSz w:w="11906" w:h="16838"/>
      <w:pgMar w:top="568" w:right="707" w:bottom="426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DDA" w:rsidRDefault="00252DDA">
      <w:pPr>
        <w:spacing w:after="0" w:line="240" w:lineRule="auto"/>
      </w:pPr>
      <w:r>
        <w:separator/>
      </w:r>
    </w:p>
  </w:endnote>
  <w:endnote w:type="continuationSeparator" w:id="0">
    <w:p w:rsidR="00252DDA" w:rsidRDefault="00252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DDA" w:rsidRDefault="00252DDA">
      <w:pPr>
        <w:spacing w:after="0" w:line="240" w:lineRule="auto"/>
      </w:pPr>
      <w:r>
        <w:separator/>
      </w:r>
    </w:p>
  </w:footnote>
  <w:footnote w:type="continuationSeparator" w:id="0">
    <w:p w:rsidR="00252DDA" w:rsidRDefault="00252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DDA" w:rsidRDefault="0016282C" w:rsidP="00292314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252DDA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52DDA" w:rsidRDefault="00252DDA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b w:val="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46D7CF0"/>
    <w:multiLevelType w:val="hybridMultilevel"/>
    <w:tmpl w:val="D7243FA2"/>
    <w:lvl w:ilvl="0" w:tplc="BCF6D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4BC8D04">
      <w:numFmt w:val="none"/>
      <w:lvlText w:val=""/>
      <w:lvlJc w:val="left"/>
      <w:pPr>
        <w:tabs>
          <w:tab w:val="num" w:pos="360"/>
        </w:tabs>
      </w:pPr>
    </w:lvl>
    <w:lvl w:ilvl="2" w:tplc="50482CF8">
      <w:numFmt w:val="none"/>
      <w:lvlText w:val=""/>
      <w:lvlJc w:val="left"/>
      <w:pPr>
        <w:tabs>
          <w:tab w:val="num" w:pos="360"/>
        </w:tabs>
      </w:pPr>
    </w:lvl>
    <w:lvl w:ilvl="3" w:tplc="B0E24192">
      <w:numFmt w:val="none"/>
      <w:lvlText w:val=""/>
      <w:lvlJc w:val="left"/>
      <w:pPr>
        <w:tabs>
          <w:tab w:val="num" w:pos="360"/>
        </w:tabs>
      </w:pPr>
    </w:lvl>
    <w:lvl w:ilvl="4" w:tplc="E94E0614">
      <w:numFmt w:val="none"/>
      <w:lvlText w:val=""/>
      <w:lvlJc w:val="left"/>
      <w:pPr>
        <w:tabs>
          <w:tab w:val="num" w:pos="360"/>
        </w:tabs>
      </w:pPr>
    </w:lvl>
    <w:lvl w:ilvl="5" w:tplc="865602FA">
      <w:numFmt w:val="none"/>
      <w:lvlText w:val=""/>
      <w:lvlJc w:val="left"/>
      <w:pPr>
        <w:tabs>
          <w:tab w:val="num" w:pos="360"/>
        </w:tabs>
      </w:pPr>
    </w:lvl>
    <w:lvl w:ilvl="6" w:tplc="77848090">
      <w:numFmt w:val="none"/>
      <w:lvlText w:val=""/>
      <w:lvlJc w:val="left"/>
      <w:pPr>
        <w:tabs>
          <w:tab w:val="num" w:pos="360"/>
        </w:tabs>
      </w:pPr>
    </w:lvl>
    <w:lvl w:ilvl="7" w:tplc="8CC86168">
      <w:numFmt w:val="none"/>
      <w:lvlText w:val=""/>
      <w:lvlJc w:val="left"/>
      <w:pPr>
        <w:tabs>
          <w:tab w:val="num" w:pos="360"/>
        </w:tabs>
      </w:pPr>
    </w:lvl>
    <w:lvl w:ilvl="8" w:tplc="48D2EC4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6AF23DE"/>
    <w:multiLevelType w:val="hybridMultilevel"/>
    <w:tmpl w:val="2A30BDB4"/>
    <w:lvl w:ilvl="0" w:tplc="B970A562">
      <w:start w:val="3"/>
      <w:numFmt w:val="decimal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5">
    <w:nsid w:val="07707A88"/>
    <w:multiLevelType w:val="hybridMultilevel"/>
    <w:tmpl w:val="04D84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04D97"/>
    <w:multiLevelType w:val="multilevel"/>
    <w:tmpl w:val="6324E0D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7">
    <w:nsid w:val="1143727B"/>
    <w:multiLevelType w:val="multilevel"/>
    <w:tmpl w:val="554CA80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32B7D0E"/>
    <w:multiLevelType w:val="singleLevel"/>
    <w:tmpl w:val="A920C8CC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</w:abstractNum>
  <w:abstractNum w:abstractNumId="9">
    <w:nsid w:val="133920BF"/>
    <w:multiLevelType w:val="multilevel"/>
    <w:tmpl w:val="554CA80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45B0DF4"/>
    <w:multiLevelType w:val="multilevel"/>
    <w:tmpl w:val="4DE22F4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1C27319F"/>
    <w:multiLevelType w:val="multilevel"/>
    <w:tmpl w:val="A58A06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1C646108"/>
    <w:multiLevelType w:val="hybridMultilevel"/>
    <w:tmpl w:val="F0DEF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A22BB5"/>
    <w:multiLevelType w:val="multilevel"/>
    <w:tmpl w:val="39640D5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32E617B"/>
    <w:multiLevelType w:val="hybridMultilevel"/>
    <w:tmpl w:val="77601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54CE5"/>
    <w:multiLevelType w:val="hybridMultilevel"/>
    <w:tmpl w:val="5A62D7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0567EC"/>
    <w:multiLevelType w:val="hybridMultilevel"/>
    <w:tmpl w:val="EB3033D6"/>
    <w:lvl w:ilvl="0" w:tplc="F786544C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A72DFE"/>
    <w:multiLevelType w:val="hybridMultilevel"/>
    <w:tmpl w:val="4CF48C8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">
    <w:nsid w:val="2A037ECF"/>
    <w:multiLevelType w:val="multilevel"/>
    <w:tmpl w:val="1C4AC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9">
    <w:nsid w:val="318A2A42"/>
    <w:multiLevelType w:val="singleLevel"/>
    <w:tmpl w:val="8AD4755E"/>
    <w:lvl w:ilvl="0">
      <w:start w:val="1"/>
      <w:numFmt w:val="decimal"/>
      <w:lvlText w:val="10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20">
    <w:nsid w:val="31F964BF"/>
    <w:multiLevelType w:val="hybridMultilevel"/>
    <w:tmpl w:val="7FECE5D6"/>
    <w:lvl w:ilvl="0" w:tplc="824ABA58">
      <w:start w:val="1"/>
      <w:numFmt w:val="decimal"/>
      <w:lvlText w:val="3.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E806B04"/>
    <w:multiLevelType w:val="hybridMultilevel"/>
    <w:tmpl w:val="73749E0C"/>
    <w:lvl w:ilvl="0" w:tplc="D3B2D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2EF344">
      <w:numFmt w:val="none"/>
      <w:lvlText w:val=""/>
      <w:lvlJc w:val="left"/>
      <w:pPr>
        <w:tabs>
          <w:tab w:val="num" w:pos="360"/>
        </w:tabs>
      </w:pPr>
    </w:lvl>
    <w:lvl w:ilvl="2" w:tplc="24BE110C">
      <w:numFmt w:val="none"/>
      <w:lvlText w:val=""/>
      <w:lvlJc w:val="left"/>
      <w:pPr>
        <w:tabs>
          <w:tab w:val="num" w:pos="360"/>
        </w:tabs>
      </w:pPr>
    </w:lvl>
    <w:lvl w:ilvl="3" w:tplc="50AAFC5A">
      <w:numFmt w:val="none"/>
      <w:lvlText w:val=""/>
      <w:lvlJc w:val="left"/>
      <w:pPr>
        <w:tabs>
          <w:tab w:val="num" w:pos="360"/>
        </w:tabs>
      </w:pPr>
    </w:lvl>
    <w:lvl w:ilvl="4" w:tplc="A9F4A438">
      <w:numFmt w:val="none"/>
      <w:lvlText w:val=""/>
      <w:lvlJc w:val="left"/>
      <w:pPr>
        <w:tabs>
          <w:tab w:val="num" w:pos="360"/>
        </w:tabs>
      </w:pPr>
    </w:lvl>
    <w:lvl w:ilvl="5" w:tplc="A380E116">
      <w:numFmt w:val="none"/>
      <w:lvlText w:val=""/>
      <w:lvlJc w:val="left"/>
      <w:pPr>
        <w:tabs>
          <w:tab w:val="num" w:pos="360"/>
        </w:tabs>
      </w:pPr>
    </w:lvl>
    <w:lvl w:ilvl="6" w:tplc="B8D42930">
      <w:numFmt w:val="none"/>
      <w:lvlText w:val=""/>
      <w:lvlJc w:val="left"/>
      <w:pPr>
        <w:tabs>
          <w:tab w:val="num" w:pos="360"/>
        </w:tabs>
      </w:pPr>
    </w:lvl>
    <w:lvl w:ilvl="7" w:tplc="A05A410A">
      <w:numFmt w:val="none"/>
      <w:lvlText w:val=""/>
      <w:lvlJc w:val="left"/>
      <w:pPr>
        <w:tabs>
          <w:tab w:val="num" w:pos="360"/>
        </w:tabs>
      </w:pPr>
    </w:lvl>
    <w:lvl w:ilvl="8" w:tplc="6838CABE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3FDB7DD3"/>
    <w:multiLevelType w:val="hybridMultilevel"/>
    <w:tmpl w:val="A9326EFC"/>
    <w:lvl w:ilvl="0" w:tplc="824ABA5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1442F"/>
    <w:multiLevelType w:val="multilevel"/>
    <w:tmpl w:val="0B066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47A30047"/>
    <w:multiLevelType w:val="multilevel"/>
    <w:tmpl w:val="FCC6CFA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493F3343"/>
    <w:multiLevelType w:val="hybridMultilevel"/>
    <w:tmpl w:val="7242D660"/>
    <w:lvl w:ilvl="0" w:tplc="1632F0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D4A5631"/>
    <w:multiLevelType w:val="hybridMultilevel"/>
    <w:tmpl w:val="46C09A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F036A4"/>
    <w:multiLevelType w:val="multilevel"/>
    <w:tmpl w:val="AF52526A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1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040"/>
        </w:tabs>
        <w:ind w:left="2040" w:hanging="132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022"/>
        </w:tabs>
        <w:ind w:left="3022" w:hanging="13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73"/>
        </w:tabs>
        <w:ind w:left="3873" w:hanging="13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724"/>
        </w:tabs>
        <w:ind w:left="4724" w:hanging="13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575"/>
        </w:tabs>
        <w:ind w:left="5575" w:hanging="13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cs="Times New Roman" w:hint="default"/>
      </w:rPr>
    </w:lvl>
  </w:abstractNum>
  <w:abstractNum w:abstractNumId="28">
    <w:nsid w:val="504F2B25"/>
    <w:multiLevelType w:val="multilevel"/>
    <w:tmpl w:val="028639AE"/>
    <w:lvl w:ilvl="0">
      <w:start w:val="9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1CF4AA7"/>
    <w:multiLevelType w:val="singleLevel"/>
    <w:tmpl w:val="7C509A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53F64D6A"/>
    <w:multiLevelType w:val="multilevel"/>
    <w:tmpl w:val="FD0C71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>
    <w:nsid w:val="5AC45623"/>
    <w:multiLevelType w:val="hybridMultilevel"/>
    <w:tmpl w:val="B10CB2C6"/>
    <w:lvl w:ilvl="0" w:tplc="E13ECB0A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32">
    <w:nsid w:val="5F727348"/>
    <w:multiLevelType w:val="hybridMultilevel"/>
    <w:tmpl w:val="EFF8BCD6"/>
    <w:lvl w:ilvl="0" w:tplc="93A0C57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33">
    <w:nsid w:val="66551011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4">
    <w:nsid w:val="69232231"/>
    <w:multiLevelType w:val="singleLevel"/>
    <w:tmpl w:val="D7F8DD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35">
    <w:nsid w:val="6B334CC0"/>
    <w:multiLevelType w:val="hybridMultilevel"/>
    <w:tmpl w:val="0912595A"/>
    <w:lvl w:ilvl="0" w:tplc="133408B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814851"/>
    <w:multiLevelType w:val="multilevel"/>
    <w:tmpl w:val="A24477F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7044420D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8">
    <w:nsid w:val="71F80B0F"/>
    <w:multiLevelType w:val="multilevel"/>
    <w:tmpl w:val="F1642A00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>
    <w:nsid w:val="727428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4622CBC"/>
    <w:multiLevelType w:val="multilevel"/>
    <w:tmpl w:val="E8C8FF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>
    <w:nsid w:val="755A5695"/>
    <w:multiLevelType w:val="hybridMultilevel"/>
    <w:tmpl w:val="35E04468"/>
    <w:lvl w:ilvl="0" w:tplc="9808E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6D056D9"/>
    <w:multiLevelType w:val="multilevel"/>
    <w:tmpl w:val="5AE2E3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43">
    <w:nsid w:val="79C85114"/>
    <w:multiLevelType w:val="hybridMultilevel"/>
    <w:tmpl w:val="19BA5328"/>
    <w:lvl w:ilvl="0" w:tplc="5524A7C0">
      <w:start w:val="1"/>
      <w:numFmt w:val="decimal"/>
      <w:lvlText w:val="%1."/>
      <w:lvlJc w:val="left"/>
      <w:pPr>
        <w:tabs>
          <w:tab w:val="num" w:pos="3966"/>
        </w:tabs>
        <w:ind w:left="39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86"/>
        </w:tabs>
        <w:ind w:left="4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6"/>
        </w:tabs>
        <w:ind w:left="5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26"/>
        </w:tabs>
        <w:ind w:left="6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46"/>
        </w:tabs>
        <w:ind w:left="6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66"/>
        </w:tabs>
        <w:ind w:left="7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86"/>
        </w:tabs>
        <w:ind w:left="8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06"/>
        </w:tabs>
        <w:ind w:left="9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26"/>
        </w:tabs>
        <w:ind w:left="9726" w:hanging="180"/>
      </w:pPr>
    </w:lvl>
  </w:abstractNum>
  <w:abstractNum w:abstractNumId="44">
    <w:nsid w:val="7A927D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BD02FA3"/>
    <w:multiLevelType w:val="hybridMultilevel"/>
    <w:tmpl w:val="6C8E2056"/>
    <w:lvl w:ilvl="0" w:tplc="824ABA5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1C0D4D"/>
    <w:multiLevelType w:val="multilevel"/>
    <w:tmpl w:val="53381008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47">
    <w:nsid w:val="7CA2370A"/>
    <w:multiLevelType w:val="hybridMultilevel"/>
    <w:tmpl w:val="56AEE6D4"/>
    <w:lvl w:ilvl="0" w:tplc="F62A437C">
      <w:start w:val="1"/>
      <w:numFmt w:val="decimal"/>
      <w:lvlText w:val="4.4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7D9D3B99"/>
    <w:multiLevelType w:val="hybridMultilevel"/>
    <w:tmpl w:val="3BAC8FD0"/>
    <w:lvl w:ilvl="0" w:tplc="BC4AFFE2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42EA71DE">
      <w:numFmt w:val="none"/>
      <w:lvlText w:val=""/>
      <w:lvlJc w:val="left"/>
      <w:pPr>
        <w:tabs>
          <w:tab w:val="num" w:pos="360"/>
        </w:tabs>
      </w:pPr>
    </w:lvl>
    <w:lvl w:ilvl="2" w:tplc="F46EB484">
      <w:numFmt w:val="none"/>
      <w:lvlText w:val=""/>
      <w:lvlJc w:val="left"/>
      <w:pPr>
        <w:tabs>
          <w:tab w:val="num" w:pos="360"/>
        </w:tabs>
      </w:pPr>
    </w:lvl>
    <w:lvl w:ilvl="3" w:tplc="9ED497C8">
      <w:numFmt w:val="none"/>
      <w:lvlText w:val=""/>
      <w:lvlJc w:val="left"/>
      <w:pPr>
        <w:tabs>
          <w:tab w:val="num" w:pos="360"/>
        </w:tabs>
      </w:pPr>
    </w:lvl>
    <w:lvl w:ilvl="4" w:tplc="5F56D7AC">
      <w:numFmt w:val="none"/>
      <w:lvlText w:val=""/>
      <w:lvlJc w:val="left"/>
      <w:pPr>
        <w:tabs>
          <w:tab w:val="num" w:pos="360"/>
        </w:tabs>
      </w:pPr>
    </w:lvl>
    <w:lvl w:ilvl="5" w:tplc="9BF4666C">
      <w:numFmt w:val="none"/>
      <w:lvlText w:val=""/>
      <w:lvlJc w:val="left"/>
      <w:pPr>
        <w:tabs>
          <w:tab w:val="num" w:pos="360"/>
        </w:tabs>
      </w:pPr>
    </w:lvl>
    <w:lvl w:ilvl="6" w:tplc="C0C8299A">
      <w:numFmt w:val="none"/>
      <w:lvlText w:val=""/>
      <w:lvlJc w:val="left"/>
      <w:pPr>
        <w:tabs>
          <w:tab w:val="num" w:pos="360"/>
        </w:tabs>
      </w:pPr>
    </w:lvl>
    <w:lvl w:ilvl="7" w:tplc="4BA0AA8A">
      <w:numFmt w:val="none"/>
      <w:lvlText w:val=""/>
      <w:lvlJc w:val="left"/>
      <w:pPr>
        <w:tabs>
          <w:tab w:val="num" w:pos="360"/>
        </w:tabs>
      </w:pPr>
    </w:lvl>
    <w:lvl w:ilvl="8" w:tplc="0344A53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2"/>
  </w:num>
  <w:num w:numId="3">
    <w:abstractNumId w:val="19"/>
  </w:num>
  <w:num w:numId="4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4"/>
  </w:num>
  <w:num w:numId="7">
    <w:abstractNumId w:val="30"/>
  </w:num>
  <w:num w:numId="8">
    <w:abstractNumId w:val="15"/>
  </w:num>
  <w:num w:numId="9">
    <w:abstractNumId w:val="29"/>
  </w:num>
  <w:num w:numId="10">
    <w:abstractNumId w:val="44"/>
  </w:num>
  <w:num w:numId="11">
    <w:abstractNumId w:val="39"/>
  </w:num>
  <w:num w:numId="12">
    <w:abstractNumId w:val="35"/>
  </w:num>
  <w:num w:numId="13">
    <w:abstractNumId w:val="21"/>
  </w:num>
  <w:num w:numId="14">
    <w:abstractNumId w:val="31"/>
  </w:num>
  <w:num w:numId="15">
    <w:abstractNumId w:val="48"/>
  </w:num>
  <w:num w:numId="16">
    <w:abstractNumId w:val="25"/>
  </w:num>
  <w:num w:numId="17">
    <w:abstractNumId w:val="43"/>
  </w:num>
  <w:num w:numId="18">
    <w:abstractNumId w:val="24"/>
  </w:num>
  <w:num w:numId="19">
    <w:abstractNumId w:val="38"/>
  </w:num>
  <w:num w:numId="20">
    <w:abstractNumId w:val="40"/>
  </w:num>
  <w:num w:numId="21">
    <w:abstractNumId w:val="3"/>
  </w:num>
  <w:num w:numId="22">
    <w:abstractNumId w:val="26"/>
  </w:num>
  <w:num w:numId="23">
    <w:abstractNumId w:val="2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6"/>
  </w:num>
  <w:num w:numId="27">
    <w:abstractNumId w:val="37"/>
  </w:num>
  <w:num w:numId="28">
    <w:abstractNumId w:val="14"/>
  </w:num>
  <w:num w:numId="29">
    <w:abstractNumId w:val="33"/>
  </w:num>
  <w:num w:numId="30">
    <w:abstractNumId w:val="32"/>
  </w:num>
  <w:num w:numId="31">
    <w:abstractNumId w:val="4"/>
  </w:num>
  <w:num w:numId="32">
    <w:abstractNumId w:val="47"/>
  </w:num>
  <w:num w:numId="33">
    <w:abstractNumId w:val="1"/>
  </w:num>
  <w:num w:numId="34">
    <w:abstractNumId w:val="8"/>
  </w:num>
  <w:num w:numId="35">
    <w:abstractNumId w:val="27"/>
  </w:num>
  <w:num w:numId="36">
    <w:abstractNumId w:val="10"/>
  </w:num>
  <w:num w:numId="37">
    <w:abstractNumId w:val="42"/>
  </w:num>
  <w:num w:numId="38">
    <w:abstractNumId w:val="6"/>
  </w:num>
  <w:num w:numId="39">
    <w:abstractNumId w:val="36"/>
  </w:num>
  <w:num w:numId="40">
    <w:abstractNumId w:val="5"/>
  </w:num>
  <w:num w:numId="41">
    <w:abstractNumId w:val="17"/>
  </w:num>
  <w:num w:numId="42">
    <w:abstractNumId w:val="7"/>
  </w:num>
  <w:num w:numId="43">
    <w:abstractNumId w:val="9"/>
  </w:num>
  <w:num w:numId="44">
    <w:abstractNumId w:val="13"/>
  </w:num>
  <w:num w:numId="45">
    <w:abstractNumId w:val="16"/>
  </w:num>
  <w:num w:numId="46">
    <w:abstractNumId w:val="22"/>
  </w:num>
  <w:num w:numId="47">
    <w:abstractNumId w:val="45"/>
  </w:num>
  <w:num w:numId="48">
    <w:abstractNumId w:val="20"/>
  </w:num>
  <w:num w:numId="49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CR_AROBJ_ID" w:val="35521"/>
    <w:docVar w:name="CR_AROBJFROM_ID" w:val="0"/>
    <w:docVar w:name="CR_ARSUBJ_ID" w:val="38717"/>
    <w:docVar w:name="CR_AUCTION_ID" w:val="0"/>
    <w:docVar w:name="CR_AUCTIONBIDDER_ID" w:val="0"/>
    <w:docVar w:name="CR_CHECKS_ID" w:val="0"/>
    <w:docVar w:name="CR_CLASSIFICATION_ID" w:val="0"/>
    <w:docVar w:name="CR_COM_ID" w:val="0"/>
    <w:docVar w:name="CR_DATES_ID" w:val="0"/>
    <w:docVar w:name="CR_DOCS_ID" w:val="197451"/>
    <w:docVar w:name="CR_LARSUM_ID" w:val="1118975"/>
    <w:docVar w:name="CR_SERVITUDE_ID" w:val="0"/>
    <w:docVar w:name="CR_UNACHPLAT_ID" w:val="0"/>
    <w:docVar w:name="IsCanceled" w:val="N"/>
    <w:docVar w:name="IsMass" w:val="0"/>
    <w:docVar w:name="ProcAfterReport_SessionID" w:val="{30D09E5C-64C6-4216-B6E6-B46AB2684A0D}"/>
    <w:docVar w:name="SignerID" w:val="0"/>
  </w:docVars>
  <w:rsids>
    <w:rsidRoot w:val="009A5AE1"/>
    <w:rsid w:val="000004EF"/>
    <w:rsid w:val="00000879"/>
    <w:rsid w:val="00001013"/>
    <w:rsid w:val="00001749"/>
    <w:rsid w:val="00001866"/>
    <w:rsid w:val="00001915"/>
    <w:rsid w:val="00001B93"/>
    <w:rsid w:val="00001CFA"/>
    <w:rsid w:val="000042C5"/>
    <w:rsid w:val="00004A5D"/>
    <w:rsid w:val="00004B86"/>
    <w:rsid w:val="00006634"/>
    <w:rsid w:val="00007D01"/>
    <w:rsid w:val="00010811"/>
    <w:rsid w:val="00010B5D"/>
    <w:rsid w:val="00010D17"/>
    <w:rsid w:val="00011A32"/>
    <w:rsid w:val="0001253D"/>
    <w:rsid w:val="00012626"/>
    <w:rsid w:val="00013099"/>
    <w:rsid w:val="00014921"/>
    <w:rsid w:val="00015342"/>
    <w:rsid w:val="0001552F"/>
    <w:rsid w:val="0001709C"/>
    <w:rsid w:val="00021E61"/>
    <w:rsid w:val="00021F5A"/>
    <w:rsid w:val="0002275C"/>
    <w:rsid w:val="000227A3"/>
    <w:rsid w:val="00024446"/>
    <w:rsid w:val="00024A7F"/>
    <w:rsid w:val="00024A90"/>
    <w:rsid w:val="000257C0"/>
    <w:rsid w:val="00025EFE"/>
    <w:rsid w:val="00025FD8"/>
    <w:rsid w:val="00026F59"/>
    <w:rsid w:val="0002746F"/>
    <w:rsid w:val="000275C0"/>
    <w:rsid w:val="00030516"/>
    <w:rsid w:val="0003079E"/>
    <w:rsid w:val="00031CD4"/>
    <w:rsid w:val="0003202F"/>
    <w:rsid w:val="00032F76"/>
    <w:rsid w:val="00033425"/>
    <w:rsid w:val="00033CAC"/>
    <w:rsid w:val="00033F5E"/>
    <w:rsid w:val="000345EF"/>
    <w:rsid w:val="00034ECC"/>
    <w:rsid w:val="000356F6"/>
    <w:rsid w:val="000364FE"/>
    <w:rsid w:val="00036AF9"/>
    <w:rsid w:val="000374DA"/>
    <w:rsid w:val="0003796C"/>
    <w:rsid w:val="00040F51"/>
    <w:rsid w:val="00041149"/>
    <w:rsid w:val="000419B1"/>
    <w:rsid w:val="00041B1D"/>
    <w:rsid w:val="00041B97"/>
    <w:rsid w:val="000428A0"/>
    <w:rsid w:val="00042AEA"/>
    <w:rsid w:val="000459C1"/>
    <w:rsid w:val="0004608B"/>
    <w:rsid w:val="000475D5"/>
    <w:rsid w:val="0005038C"/>
    <w:rsid w:val="00050FDA"/>
    <w:rsid w:val="000519B1"/>
    <w:rsid w:val="00051DF9"/>
    <w:rsid w:val="00052A81"/>
    <w:rsid w:val="000541A1"/>
    <w:rsid w:val="00056FB4"/>
    <w:rsid w:val="00057A58"/>
    <w:rsid w:val="00061446"/>
    <w:rsid w:val="000616EF"/>
    <w:rsid w:val="00061706"/>
    <w:rsid w:val="000620F9"/>
    <w:rsid w:val="00062982"/>
    <w:rsid w:val="0006354A"/>
    <w:rsid w:val="000638C2"/>
    <w:rsid w:val="00063DFF"/>
    <w:rsid w:val="000641E8"/>
    <w:rsid w:val="00064CA3"/>
    <w:rsid w:val="000651F9"/>
    <w:rsid w:val="00065B3B"/>
    <w:rsid w:val="00066F21"/>
    <w:rsid w:val="00067285"/>
    <w:rsid w:val="000675DC"/>
    <w:rsid w:val="00070D05"/>
    <w:rsid w:val="000718A9"/>
    <w:rsid w:val="00071CF5"/>
    <w:rsid w:val="0007243E"/>
    <w:rsid w:val="000731CE"/>
    <w:rsid w:val="0007367B"/>
    <w:rsid w:val="0007417F"/>
    <w:rsid w:val="00074F18"/>
    <w:rsid w:val="0007557C"/>
    <w:rsid w:val="00075673"/>
    <w:rsid w:val="00075B42"/>
    <w:rsid w:val="0007702D"/>
    <w:rsid w:val="00080A24"/>
    <w:rsid w:val="00080F40"/>
    <w:rsid w:val="00081663"/>
    <w:rsid w:val="000817DF"/>
    <w:rsid w:val="00082ADA"/>
    <w:rsid w:val="00082E09"/>
    <w:rsid w:val="00082E5C"/>
    <w:rsid w:val="00083040"/>
    <w:rsid w:val="000836FB"/>
    <w:rsid w:val="00084959"/>
    <w:rsid w:val="00084B9D"/>
    <w:rsid w:val="000852C6"/>
    <w:rsid w:val="00085664"/>
    <w:rsid w:val="00085A51"/>
    <w:rsid w:val="0008608B"/>
    <w:rsid w:val="000916B3"/>
    <w:rsid w:val="00092090"/>
    <w:rsid w:val="00092E0E"/>
    <w:rsid w:val="00092E6A"/>
    <w:rsid w:val="00092ED6"/>
    <w:rsid w:val="00093114"/>
    <w:rsid w:val="000932E3"/>
    <w:rsid w:val="00094DD8"/>
    <w:rsid w:val="00095A89"/>
    <w:rsid w:val="000973A0"/>
    <w:rsid w:val="00097B2C"/>
    <w:rsid w:val="000A0B48"/>
    <w:rsid w:val="000A1FD1"/>
    <w:rsid w:val="000A278F"/>
    <w:rsid w:val="000A2A85"/>
    <w:rsid w:val="000A2DE8"/>
    <w:rsid w:val="000A3B4D"/>
    <w:rsid w:val="000A3C0B"/>
    <w:rsid w:val="000A4FB5"/>
    <w:rsid w:val="000A519E"/>
    <w:rsid w:val="000A543E"/>
    <w:rsid w:val="000A6351"/>
    <w:rsid w:val="000A6353"/>
    <w:rsid w:val="000A6900"/>
    <w:rsid w:val="000A6921"/>
    <w:rsid w:val="000B053C"/>
    <w:rsid w:val="000B0A0B"/>
    <w:rsid w:val="000B0AF3"/>
    <w:rsid w:val="000B0B72"/>
    <w:rsid w:val="000B0E5A"/>
    <w:rsid w:val="000B1057"/>
    <w:rsid w:val="000B1E8E"/>
    <w:rsid w:val="000B2688"/>
    <w:rsid w:val="000B3330"/>
    <w:rsid w:val="000B5B3C"/>
    <w:rsid w:val="000B6926"/>
    <w:rsid w:val="000B6B28"/>
    <w:rsid w:val="000B739D"/>
    <w:rsid w:val="000B7A36"/>
    <w:rsid w:val="000C2EC7"/>
    <w:rsid w:val="000C331A"/>
    <w:rsid w:val="000C34B0"/>
    <w:rsid w:val="000C43FF"/>
    <w:rsid w:val="000C5256"/>
    <w:rsid w:val="000C5988"/>
    <w:rsid w:val="000C688D"/>
    <w:rsid w:val="000C7275"/>
    <w:rsid w:val="000D05B6"/>
    <w:rsid w:val="000D319D"/>
    <w:rsid w:val="000D48C6"/>
    <w:rsid w:val="000D675C"/>
    <w:rsid w:val="000D7CDB"/>
    <w:rsid w:val="000E0B6B"/>
    <w:rsid w:val="000E2428"/>
    <w:rsid w:val="000E495F"/>
    <w:rsid w:val="000E4F85"/>
    <w:rsid w:val="000E7E82"/>
    <w:rsid w:val="000F062F"/>
    <w:rsid w:val="000F0822"/>
    <w:rsid w:val="000F0FA8"/>
    <w:rsid w:val="000F0FD1"/>
    <w:rsid w:val="000F1596"/>
    <w:rsid w:val="000F22C5"/>
    <w:rsid w:val="000F23BC"/>
    <w:rsid w:val="000F2678"/>
    <w:rsid w:val="000F2EFB"/>
    <w:rsid w:val="000F399B"/>
    <w:rsid w:val="000F5215"/>
    <w:rsid w:val="000F550F"/>
    <w:rsid w:val="000F564C"/>
    <w:rsid w:val="000F56C6"/>
    <w:rsid w:val="000F5B04"/>
    <w:rsid w:val="000F5FD4"/>
    <w:rsid w:val="00100A4F"/>
    <w:rsid w:val="00103BAE"/>
    <w:rsid w:val="00104199"/>
    <w:rsid w:val="0010463B"/>
    <w:rsid w:val="001056B9"/>
    <w:rsid w:val="001105E5"/>
    <w:rsid w:val="00110EFE"/>
    <w:rsid w:val="00112D55"/>
    <w:rsid w:val="00113E9A"/>
    <w:rsid w:val="001145CE"/>
    <w:rsid w:val="001154A9"/>
    <w:rsid w:val="00115F44"/>
    <w:rsid w:val="001202EE"/>
    <w:rsid w:val="0012056D"/>
    <w:rsid w:val="00121214"/>
    <w:rsid w:val="0012276E"/>
    <w:rsid w:val="001229D5"/>
    <w:rsid w:val="00123382"/>
    <w:rsid w:val="00123642"/>
    <w:rsid w:val="00123F6E"/>
    <w:rsid w:val="001240C7"/>
    <w:rsid w:val="001244DA"/>
    <w:rsid w:val="001248A9"/>
    <w:rsid w:val="00125022"/>
    <w:rsid w:val="001255BA"/>
    <w:rsid w:val="00125F18"/>
    <w:rsid w:val="00126120"/>
    <w:rsid w:val="00127A02"/>
    <w:rsid w:val="001305E3"/>
    <w:rsid w:val="00130B57"/>
    <w:rsid w:val="0013148B"/>
    <w:rsid w:val="0013155C"/>
    <w:rsid w:val="001322A4"/>
    <w:rsid w:val="0013251D"/>
    <w:rsid w:val="001326CF"/>
    <w:rsid w:val="0013388C"/>
    <w:rsid w:val="00133F33"/>
    <w:rsid w:val="00135092"/>
    <w:rsid w:val="00135430"/>
    <w:rsid w:val="00135CCF"/>
    <w:rsid w:val="001369E2"/>
    <w:rsid w:val="00137057"/>
    <w:rsid w:val="00137B14"/>
    <w:rsid w:val="00140023"/>
    <w:rsid w:val="00140090"/>
    <w:rsid w:val="00140596"/>
    <w:rsid w:val="00140AE1"/>
    <w:rsid w:val="00140C1E"/>
    <w:rsid w:val="00141573"/>
    <w:rsid w:val="00141854"/>
    <w:rsid w:val="00142DF2"/>
    <w:rsid w:val="00142FF4"/>
    <w:rsid w:val="0014461C"/>
    <w:rsid w:val="00145439"/>
    <w:rsid w:val="001459F3"/>
    <w:rsid w:val="00145B91"/>
    <w:rsid w:val="001475A8"/>
    <w:rsid w:val="00150520"/>
    <w:rsid w:val="00152614"/>
    <w:rsid w:val="00152A64"/>
    <w:rsid w:val="00152CF3"/>
    <w:rsid w:val="00152DA0"/>
    <w:rsid w:val="001538B4"/>
    <w:rsid w:val="00153ABC"/>
    <w:rsid w:val="001542EF"/>
    <w:rsid w:val="001548C0"/>
    <w:rsid w:val="001550EA"/>
    <w:rsid w:val="001551A6"/>
    <w:rsid w:val="00156689"/>
    <w:rsid w:val="00156C45"/>
    <w:rsid w:val="00156FED"/>
    <w:rsid w:val="00157085"/>
    <w:rsid w:val="001574AD"/>
    <w:rsid w:val="001604D1"/>
    <w:rsid w:val="001606E1"/>
    <w:rsid w:val="00160DAD"/>
    <w:rsid w:val="0016167D"/>
    <w:rsid w:val="0016282C"/>
    <w:rsid w:val="00162A5A"/>
    <w:rsid w:val="00163DAD"/>
    <w:rsid w:val="00165B22"/>
    <w:rsid w:val="001665F9"/>
    <w:rsid w:val="00166B74"/>
    <w:rsid w:val="00166BDD"/>
    <w:rsid w:val="00166C29"/>
    <w:rsid w:val="00166FEF"/>
    <w:rsid w:val="00171BCC"/>
    <w:rsid w:val="001721DE"/>
    <w:rsid w:val="00172F33"/>
    <w:rsid w:val="00174AE8"/>
    <w:rsid w:val="00175741"/>
    <w:rsid w:val="00176156"/>
    <w:rsid w:val="00176737"/>
    <w:rsid w:val="001773B3"/>
    <w:rsid w:val="001801F6"/>
    <w:rsid w:val="00180D67"/>
    <w:rsid w:val="001814C9"/>
    <w:rsid w:val="00181528"/>
    <w:rsid w:val="00181C2D"/>
    <w:rsid w:val="001825F1"/>
    <w:rsid w:val="00182692"/>
    <w:rsid w:val="00182759"/>
    <w:rsid w:val="00182DE3"/>
    <w:rsid w:val="00182EFC"/>
    <w:rsid w:val="0018444D"/>
    <w:rsid w:val="001844E0"/>
    <w:rsid w:val="00184B6B"/>
    <w:rsid w:val="001858D4"/>
    <w:rsid w:val="00185904"/>
    <w:rsid w:val="00186361"/>
    <w:rsid w:val="00186B02"/>
    <w:rsid w:val="00186E89"/>
    <w:rsid w:val="00186F78"/>
    <w:rsid w:val="00187228"/>
    <w:rsid w:val="001878A0"/>
    <w:rsid w:val="00191E00"/>
    <w:rsid w:val="00192099"/>
    <w:rsid w:val="00192A59"/>
    <w:rsid w:val="00193E6E"/>
    <w:rsid w:val="001946B5"/>
    <w:rsid w:val="00194CCE"/>
    <w:rsid w:val="00195CEF"/>
    <w:rsid w:val="00196DCC"/>
    <w:rsid w:val="00197B48"/>
    <w:rsid w:val="00197F5B"/>
    <w:rsid w:val="001A0037"/>
    <w:rsid w:val="001A1339"/>
    <w:rsid w:val="001A2482"/>
    <w:rsid w:val="001A4EEF"/>
    <w:rsid w:val="001A6B61"/>
    <w:rsid w:val="001A6D38"/>
    <w:rsid w:val="001A7B65"/>
    <w:rsid w:val="001B07A0"/>
    <w:rsid w:val="001B19DB"/>
    <w:rsid w:val="001B2207"/>
    <w:rsid w:val="001B2D8C"/>
    <w:rsid w:val="001B2DC7"/>
    <w:rsid w:val="001B3237"/>
    <w:rsid w:val="001B3E15"/>
    <w:rsid w:val="001B3F09"/>
    <w:rsid w:val="001B4909"/>
    <w:rsid w:val="001B4E53"/>
    <w:rsid w:val="001B5782"/>
    <w:rsid w:val="001B6B12"/>
    <w:rsid w:val="001B6F1A"/>
    <w:rsid w:val="001B7D31"/>
    <w:rsid w:val="001C06C6"/>
    <w:rsid w:val="001C090D"/>
    <w:rsid w:val="001C0D13"/>
    <w:rsid w:val="001C104F"/>
    <w:rsid w:val="001C216A"/>
    <w:rsid w:val="001C3105"/>
    <w:rsid w:val="001C44DD"/>
    <w:rsid w:val="001C51F1"/>
    <w:rsid w:val="001C5A92"/>
    <w:rsid w:val="001C66DD"/>
    <w:rsid w:val="001C6B7F"/>
    <w:rsid w:val="001C726A"/>
    <w:rsid w:val="001C72C4"/>
    <w:rsid w:val="001C7702"/>
    <w:rsid w:val="001D229A"/>
    <w:rsid w:val="001D2E76"/>
    <w:rsid w:val="001D336F"/>
    <w:rsid w:val="001D3BBF"/>
    <w:rsid w:val="001D3C00"/>
    <w:rsid w:val="001D3D0F"/>
    <w:rsid w:val="001D483A"/>
    <w:rsid w:val="001D63F5"/>
    <w:rsid w:val="001D694C"/>
    <w:rsid w:val="001D7F04"/>
    <w:rsid w:val="001E00B7"/>
    <w:rsid w:val="001E05D4"/>
    <w:rsid w:val="001E1D59"/>
    <w:rsid w:val="001E2A6C"/>
    <w:rsid w:val="001E2F9C"/>
    <w:rsid w:val="001E3245"/>
    <w:rsid w:val="001E3557"/>
    <w:rsid w:val="001E51F0"/>
    <w:rsid w:val="001F0D2C"/>
    <w:rsid w:val="001F273F"/>
    <w:rsid w:val="001F27D1"/>
    <w:rsid w:val="001F2D8F"/>
    <w:rsid w:val="001F3449"/>
    <w:rsid w:val="001F3691"/>
    <w:rsid w:val="001F4E16"/>
    <w:rsid w:val="001F5261"/>
    <w:rsid w:val="001F6A73"/>
    <w:rsid w:val="00201906"/>
    <w:rsid w:val="00201CD1"/>
    <w:rsid w:val="00201EC3"/>
    <w:rsid w:val="00202BA3"/>
    <w:rsid w:val="00203E20"/>
    <w:rsid w:val="002051A0"/>
    <w:rsid w:val="002053E7"/>
    <w:rsid w:val="00205AD9"/>
    <w:rsid w:val="00206202"/>
    <w:rsid w:val="002106C2"/>
    <w:rsid w:val="002107E3"/>
    <w:rsid w:val="00210C11"/>
    <w:rsid w:val="00211016"/>
    <w:rsid w:val="002114DF"/>
    <w:rsid w:val="00211F82"/>
    <w:rsid w:val="00212A5A"/>
    <w:rsid w:val="00213B18"/>
    <w:rsid w:val="00213E1B"/>
    <w:rsid w:val="00215772"/>
    <w:rsid w:val="002163E1"/>
    <w:rsid w:val="002164AF"/>
    <w:rsid w:val="00216DA0"/>
    <w:rsid w:val="00216DA8"/>
    <w:rsid w:val="00221C9E"/>
    <w:rsid w:val="00222450"/>
    <w:rsid w:val="002227D3"/>
    <w:rsid w:val="00223AC5"/>
    <w:rsid w:val="002248E8"/>
    <w:rsid w:val="002259F7"/>
    <w:rsid w:val="00226A2B"/>
    <w:rsid w:val="00227758"/>
    <w:rsid w:val="00227C81"/>
    <w:rsid w:val="00227E97"/>
    <w:rsid w:val="00230E9C"/>
    <w:rsid w:val="002312AB"/>
    <w:rsid w:val="002329A5"/>
    <w:rsid w:val="0023355A"/>
    <w:rsid w:val="00233C9C"/>
    <w:rsid w:val="002353CE"/>
    <w:rsid w:val="00235BBB"/>
    <w:rsid w:val="00236387"/>
    <w:rsid w:val="00236B48"/>
    <w:rsid w:val="00236BA5"/>
    <w:rsid w:val="0023755E"/>
    <w:rsid w:val="00237F4A"/>
    <w:rsid w:val="00240F97"/>
    <w:rsid w:val="00241091"/>
    <w:rsid w:val="0024183B"/>
    <w:rsid w:val="0024190C"/>
    <w:rsid w:val="00241DD1"/>
    <w:rsid w:val="00242866"/>
    <w:rsid w:val="00242961"/>
    <w:rsid w:val="00243896"/>
    <w:rsid w:val="002449DA"/>
    <w:rsid w:val="002452BD"/>
    <w:rsid w:val="00246212"/>
    <w:rsid w:val="00247536"/>
    <w:rsid w:val="00247F7E"/>
    <w:rsid w:val="0025166B"/>
    <w:rsid w:val="00252C90"/>
    <w:rsid w:val="00252DDA"/>
    <w:rsid w:val="002536D2"/>
    <w:rsid w:val="002565A9"/>
    <w:rsid w:val="00257014"/>
    <w:rsid w:val="00257259"/>
    <w:rsid w:val="002608F1"/>
    <w:rsid w:val="00260FAF"/>
    <w:rsid w:val="00261BBE"/>
    <w:rsid w:val="0026210F"/>
    <w:rsid w:val="002625A3"/>
    <w:rsid w:val="00262975"/>
    <w:rsid w:val="00262ADD"/>
    <w:rsid w:val="00263B3C"/>
    <w:rsid w:val="00263E6E"/>
    <w:rsid w:val="00263EE8"/>
    <w:rsid w:val="00264921"/>
    <w:rsid w:val="00265054"/>
    <w:rsid w:val="002650B5"/>
    <w:rsid w:val="00265717"/>
    <w:rsid w:val="00265C42"/>
    <w:rsid w:val="00266E5E"/>
    <w:rsid w:val="00267AEA"/>
    <w:rsid w:val="002707EF"/>
    <w:rsid w:val="00270EDE"/>
    <w:rsid w:val="00271A99"/>
    <w:rsid w:val="00271AEA"/>
    <w:rsid w:val="00272517"/>
    <w:rsid w:val="00272CE5"/>
    <w:rsid w:val="00274775"/>
    <w:rsid w:val="002749CA"/>
    <w:rsid w:val="00274B31"/>
    <w:rsid w:val="002752C3"/>
    <w:rsid w:val="002752D0"/>
    <w:rsid w:val="00275567"/>
    <w:rsid w:val="00276729"/>
    <w:rsid w:val="00282976"/>
    <w:rsid w:val="00283484"/>
    <w:rsid w:val="0029049F"/>
    <w:rsid w:val="00290967"/>
    <w:rsid w:val="00290E6D"/>
    <w:rsid w:val="00291A62"/>
    <w:rsid w:val="00291CCA"/>
    <w:rsid w:val="00292314"/>
    <w:rsid w:val="00292A54"/>
    <w:rsid w:val="00292C2F"/>
    <w:rsid w:val="00292D9D"/>
    <w:rsid w:val="00293DC0"/>
    <w:rsid w:val="00293F76"/>
    <w:rsid w:val="002940B2"/>
    <w:rsid w:val="00294355"/>
    <w:rsid w:val="00294F79"/>
    <w:rsid w:val="00296F2F"/>
    <w:rsid w:val="002977A8"/>
    <w:rsid w:val="00297E33"/>
    <w:rsid w:val="002A53E3"/>
    <w:rsid w:val="002B0CD6"/>
    <w:rsid w:val="002B2821"/>
    <w:rsid w:val="002B2B22"/>
    <w:rsid w:val="002B31C6"/>
    <w:rsid w:val="002B3581"/>
    <w:rsid w:val="002B3692"/>
    <w:rsid w:val="002B3CCB"/>
    <w:rsid w:val="002B4264"/>
    <w:rsid w:val="002B502C"/>
    <w:rsid w:val="002B51F2"/>
    <w:rsid w:val="002B7A72"/>
    <w:rsid w:val="002C0A69"/>
    <w:rsid w:val="002C132E"/>
    <w:rsid w:val="002C19AE"/>
    <w:rsid w:val="002C253C"/>
    <w:rsid w:val="002C2618"/>
    <w:rsid w:val="002C2883"/>
    <w:rsid w:val="002C29E2"/>
    <w:rsid w:val="002C2F15"/>
    <w:rsid w:val="002C36D1"/>
    <w:rsid w:val="002C39DD"/>
    <w:rsid w:val="002C3B3C"/>
    <w:rsid w:val="002C42AC"/>
    <w:rsid w:val="002C446E"/>
    <w:rsid w:val="002C5B7D"/>
    <w:rsid w:val="002C71F9"/>
    <w:rsid w:val="002C7F68"/>
    <w:rsid w:val="002D0B87"/>
    <w:rsid w:val="002D2EB2"/>
    <w:rsid w:val="002D38DC"/>
    <w:rsid w:val="002D3DDD"/>
    <w:rsid w:val="002D42B5"/>
    <w:rsid w:val="002D57AF"/>
    <w:rsid w:val="002D5FAF"/>
    <w:rsid w:val="002D61C7"/>
    <w:rsid w:val="002D6802"/>
    <w:rsid w:val="002D6CFF"/>
    <w:rsid w:val="002D6FFF"/>
    <w:rsid w:val="002D72C4"/>
    <w:rsid w:val="002E0A5C"/>
    <w:rsid w:val="002E1655"/>
    <w:rsid w:val="002E177C"/>
    <w:rsid w:val="002E1F54"/>
    <w:rsid w:val="002E1FC0"/>
    <w:rsid w:val="002E30F1"/>
    <w:rsid w:val="002E3B69"/>
    <w:rsid w:val="002E3C52"/>
    <w:rsid w:val="002E3ECF"/>
    <w:rsid w:val="002E4191"/>
    <w:rsid w:val="002E5267"/>
    <w:rsid w:val="002E60FE"/>
    <w:rsid w:val="002E7EF1"/>
    <w:rsid w:val="002F0510"/>
    <w:rsid w:val="002F1069"/>
    <w:rsid w:val="002F19BF"/>
    <w:rsid w:val="002F1C64"/>
    <w:rsid w:val="002F2228"/>
    <w:rsid w:val="002F431B"/>
    <w:rsid w:val="002F4647"/>
    <w:rsid w:val="002F4818"/>
    <w:rsid w:val="002F4BD2"/>
    <w:rsid w:val="002F59AF"/>
    <w:rsid w:val="002F635D"/>
    <w:rsid w:val="002F64CE"/>
    <w:rsid w:val="002F78CB"/>
    <w:rsid w:val="00300508"/>
    <w:rsid w:val="0030061F"/>
    <w:rsid w:val="003016F4"/>
    <w:rsid w:val="003019F5"/>
    <w:rsid w:val="00301C13"/>
    <w:rsid w:val="00301F67"/>
    <w:rsid w:val="0030207B"/>
    <w:rsid w:val="00302123"/>
    <w:rsid w:val="00303B6E"/>
    <w:rsid w:val="00304A6A"/>
    <w:rsid w:val="003055E5"/>
    <w:rsid w:val="0030595C"/>
    <w:rsid w:val="00306602"/>
    <w:rsid w:val="0030689F"/>
    <w:rsid w:val="003109E9"/>
    <w:rsid w:val="003114F9"/>
    <w:rsid w:val="00311A06"/>
    <w:rsid w:val="00311EC5"/>
    <w:rsid w:val="00316B3E"/>
    <w:rsid w:val="00317FEF"/>
    <w:rsid w:val="00320284"/>
    <w:rsid w:val="003203F1"/>
    <w:rsid w:val="00320411"/>
    <w:rsid w:val="0032154B"/>
    <w:rsid w:val="00321971"/>
    <w:rsid w:val="0032355B"/>
    <w:rsid w:val="003246FA"/>
    <w:rsid w:val="00325191"/>
    <w:rsid w:val="0032563B"/>
    <w:rsid w:val="0032601F"/>
    <w:rsid w:val="00327086"/>
    <w:rsid w:val="00331C62"/>
    <w:rsid w:val="00335300"/>
    <w:rsid w:val="0033538D"/>
    <w:rsid w:val="0033630D"/>
    <w:rsid w:val="003367C7"/>
    <w:rsid w:val="003370BE"/>
    <w:rsid w:val="00337164"/>
    <w:rsid w:val="003403D6"/>
    <w:rsid w:val="00340C61"/>
    <w:rsid w:val="003410B2"/>
    <w:rsid w:val="003444F9"/>
    <w:rsid w:val="00344C7B"/>
    <w:rsid w:val="00345694"/>
    <w:rsid w:val="00346919"/>
    <w:rsid w:val="00346F9D"/>
    <w:rsid w:val="00347386"/>
    <w:rsid w:val="00347849"/>
    <w:rsid w:val="00347A64"/>
    <w:rsid w:val="00350518"/>
    <w:rsid w:val="00351152"/>
    <w:rsid w:val="003514D5"/>
    <w:rsid w:val="00351F3F"/>
    <w:rsid w:val="003543F8"/>
    <w:rsid w:val="00354ADD"/>
    <w:rsid w:val="00355035"/>
    <w:rsid w:val="003550E2"/>
    <w:rsid w:val="003552D5"/>
    <w:rsid w:val="003561E7"/>
    <w:rsid w:val="00357423"/>
    <w:rsid w:val="00362188"/>
    <w:rsid w:val="0036227B"/>
    <w:rsid w:val="00363492"/>
    <w:rsid w:val="003641B2"/>
    <w:rsid w:val="003648FE"/>
    <w:rsid w:val="003650B6"/>
    <w:rsid w:val="003654DD"/>
    <w:rsid w:val="0036569E"/>
    <w:rsid w:val="003664E6"/>
    <w:rsid w:val="00366FCA"/>
    <w:rsid w:val="00367AEE"/>
    <w:rsid w:val="0037122A"/>
    <w:rsid w:val="00371604"/>
    <w:rsid w:val="00372A02"/>
    <w:rsid w:val="00372C3A"/>
    <w:rsid w:val="00373E90"/>
    <w:rsid w:val="00374FEC"/>
    <w:rsid w:val="003758C6"/>
    <w:rsid w:val="003762A1"/>
    <w:rsid w:val="0037745E"/>
    <w:rsid w:val="00377503"/>
    <w:rsid w:val="00377B37"/>
    <w:rsid w:val="00380272"/>
    <w:rsid w:val="00380E03"/>
    <w:rsid w:val="00381187"/>
    <w:rsid w:val="00382C05"/>
    <w:rsid w:val="003830A2"/>
    <w:rsid w:val="0038342E"/>
    <w:rsid w:val="00386C57"/>
    <w:rsid w:val="0038750F"/>
    <w:rsid w:val="00387CAC"/>
    <w:rsid w:val="00387D46"/>
    <w:rsid w:val="00390AE2"/>
    <w:rsid w:val="00390B89"/>
    <w:rsid w:val="00390BEE"/>
    <w:rsid w:val="00390CBB"/>
    <w:rsid w:val="00391008"/>
    <w:rsid w:val="00391A40"/>
    <w:rsid w:val="00391ACA"/>
    <w:rsid w:val="00391D2F"/>
    <w:rsid w:val="00392E78"/>
    <w:rsid w:val="003935FF"/>
    <w:rsid w:val="00394971"/>
    <w:rsid w:val="00395618"/>
    <w:rsid w:val="003A0596"/>
    <w:rsid w:val="003A0BEB"/>
    <w:rsid w:val="003A3082"/>
    <w:rsid w:val="003A5AFC"/>
    <w:rsid w:val="003A5DE1"/>
    <w:rsid w:val="003A63F8"/>
    <w:rsid w:val="003A6B68"/>
    <w:rsid w:val="003B1D64"/>
    <w:rsid w:val="003B21F7"/>
    <w:rsid w:val="003B22CE"/>
    <w:rsid w:val="003B47D4"/>
    <w:rsid w:val="003B6439"/>
    <w:rsid w:val="003B7A92"/>
    <w:rsid w:val="003C0E54"/>
    <w:rsid w:val="003C18CE"/>
    <w:rsid w:val="003C1983"/>
    <w:rsid w:val="003C1F96"/>
    <w:rsid w:val="003C1FCC"/>
    <w:rsid w:val="003C22F1"/>
    <w:rsid w:val="003C2710"/>
    <w:rsid w:val="003C3884"/>
    <w:rsid w:val="003C39F9"/>
    <w:rsid w:val="003C4873"/>
    <w:rsid w:val="003C4D3A"/>
    <w:rsid w:val="003C529F"/>
    <w:rsid w:val="003C6849"/>
    <w:rsid w:val="003C6DE6"/>
    <w:rsid w:val="003C720F"/>
    <w:rsid w:val="003C7723"/>
    <w:rsid w:val="003D1A4D"/>
    <w:rsid w:val="003D1D5E"/>
    <w:rsid w:val="003D208D"/>
    <w:rsid w:val="003D2114"/>
    <w:rsid w:val="003D2510"/>
    <w:rsid w:val="003D382F"/>
    <w:rsid w:val="003D3FE2"/>
    <w:rsid w:val="003D411F"/>
    <w:rsid w:val="003D42FF"/>
    <w:rsid w:val="003D5C6F"/>
    <w:rsid w:val="003D5D18"/>
    <w:rsid w:val="003D6506"/>
    <w:rsid w:val="003E0088"/>
    <w:rsid w:val="003E0A9B"/>
    <w:rsid w:val="003E0D9F"/>
    <w:rsid w:val="003E1E90"/>
    <w:rsid w:val="003E236A"/>
    <w:rsid w:val="003E28EA"/>
    <w:rsid w:val="003E2C1F"/>
    <w:rsid w:val="003E3BD5"/>
    <w:rsid w:val="003E436A"/>
    <w:rsid w:val="003E4C96"/>
    <w:rsid w:val="003E50CC"/>
    <w:rsid w:val="003E56A9"/>
    <w:rsid w:val="003E5A56"/>
    <w:rsid w:val="003E68B5"/>
    <w:rsid w:val="003E7438"/>
    <w:rsid w:val="003F0C89"/>
    <w:rsid w:val="003F0D38"/>
    <w:rsid w:val="003F0DF4"/>
    <w:rsid w:val="003F1104"/>
    <w:rsid w:val="003F15D7"/>
    <w:rsid w:val="003F2B9A"/>
    <w:rsid w:val="003F2E75"/>
    <w:rsid w:val="003F3447"/>
    <w:rsid w:val="003F3E4C"/>
    <w:rsid w:val="003F4405"/>
    <w:rsid w:val="003F4445"/>
    <w:rsid w:val="003F4E22"/>
    <w:rsid w:val="003F5B5F"/>
    <w:rsid w:val="003F664A"/>
    <w:rsid w:val="003F66EC"/>
    <w:rsid w:val="003F6EA3"/>
    <w:rsid w:val="00400483"/>
    <w:rsid w:val="0040293D"/>
    <w:rsid w:val="0040384A"/>
    <w:rsid w:val="00404A9A"/>
    <w:rsid w:val="00404CC0"/>
    <w:rsid w:val="00404F28"/>
    <w:rsid w:val="00405CA8"/>
    <w:rsid w:val="004069A1"/>
    <w:rsid w:val="004128A7"/>
    <w:rsid w:val="00413780"/>
    <w:rsid w:val="0041399C"/>
    <w:rsid w:val="00413E89"/>
    <w:rsid w:val="00415977"/>
    <w:rsid w:val="00416947"/>
    <w:rsid w:val="004169ED"/>
    <w:rsid w:val="004208C5"/>
    <w:rsid w:val="00420F87"/>
    <w:rsid w:val="004220B9"/>
    <w:rsid w:val="00422C2D"/>
    <w:rsid w:val="004234A5"/>
    <w:rsid w:val="00427A4E"/>
    <w:rsid w:val="00431A49"/>
    <w:rsid w:val="00432538"/>
    <w:rsid w:val="00432A8C"/>
    <w:rsid w:val="00432B50"/>
    <w:rsid w:val="00435258"/>
    <w:rsid w:val="00435E88"/>
    <w:rsid w:val="00437DD8"/>
    <w:rsid w:val="00441B4F"/>
    <w:rsid w:val="00441EC1"/>
    <w:rsid w:val="00442901"/>
    <w:rsid w:val="0044310E"/>
    <w:rsid w:val="00444ABE"/>
    <w:rsid w:val="00445170"/>
    <w:rsid w:val="00445A60"/>
    <w:rsid w:val="00445CBB"/>
    <w:rsid w:val="0044610D"/>
    <w:rsid w:val="00446A44"/>
    <w:rsid w:val="00447F01"/>
    <w:rsid w:val="00450544"/>
    <w:rsid w:val="00451F3B"/>
    <w:rsid w:val="004521C7"/>
    <w:rsid w:val="004523A1"/>
    <w:rsid w:val="004523D5"/>
    <w:rsid w:val="00453F88"/>
    <w:rsid w:val="004558A7"/>
    <w:rsid w:val="0045624A"/>
    <w:rsid w:val="00456707"/>
    <w:rsid w:val="0045680F"/>
    <w:rsid w:val="00456DFD"/>
    <w:rsid w:val="00460301"/>
    <w:rsid w:val="004604A6"/>
    <w:rsid w:val="00461064"/>
    <w:rsid w:val="0046155D"/>
    <w:rsid w:val="00461AE7"/>
    <w:rsid w:val="00461B0C"/>
    <w:rsid w:val="0046230B"/>
    <w:rsid w:val="00462BFE"/>
    <w:rsid w:val="00464061"/>
    <w:rsid w:val="004649AC"/>
    <w:rsid w:val="00465B20"/>
    <w:rsid w:val="00465BAA"/>
    <w:rsid w:val="004670BF"/>
    <w:rsid w:val="00467440"/>
    <w:rsid w:val="0046789F"/>
    <w:rsid w:val="00467AC1"/>
    <w:rsid w:val="00467F84"/>
    <w:rsid w:val="00470B4D"/>
    <w:rsid w:val="004718EB"/>
    <w:rsid w:val="00472034"/>
    <w:rsid w:val="004729BE"/>
    <w:rsid w:val="004729EF"/>
    <w:rsid w:val="00472AF3"/>
    <w:rsid w:val="00472F8D"/>
    <w:rsid w:val="00473A47"/>
    <w:rsid w:val="00473AFE"/>
    <w:rsid w:val="00475705"/>
    <w:rsid w:val="0047705A"/>
    <w:rsid w:val="004801F9"/>
    <w:rsid w:val="004803C3"/>
    <w:rsid w:val="004804EE"/>
    <w:rsid w:val="00481B74"/>
    <w:rsid w:val="00481D78"/>
    <w:rsid w:val="004822BD"/>
    <w:rsid w:val="004828E0"/>
    <w:rsid w:val="00483679"/>
    <w:rsid w:val="004837A1"/>
    <w:rsid w:val="00484F5B"/>
    <w:rsid w:val="004858C1"/>
    <w:rsid w:val="00486524"/>
    <w:rsid w:val="004875FF"/>
    <w:rsid w:val="00490550"/>
    <w:rsid w:val="00490CCE"/>
    <w:rsid w:val="00490F4A"/>
    <w:rsid w:val="00493156"/>
    <w:rsid w:val="004948E9"/>
    <w:rsid w:val="00494AA1"/>
    <w:rsid w:val="00494C56"/>
    <w:rsid w:val="004958C6"/>
    <w:rsid w:val="00495CAB"/>
    <w:rsid w:val="00496CB8"/>
    <w:rsid w:val="0049757E"/>
    <w:rsid w:val="004A0E63"/>
    <w:rsid w:val="004A134E"/>
    <w:rsid w:val="004A16E1"/>
    <w:rsid w:val="004A464C"/>
    <w:rsid w:val="004A4702"/>
    <w:rsid w:val="004A5007"/>
    <w:rsid w:val="004A56C9"/>
    <w:rsid w:val="004A678F"/>
    <w:rsid w:val="004A72E5"/>
    <w:rsid w:val="004A7CDA"/>
    <w:rsid w:val="004A7D11"/>
    <w:rsid w:val="004B17DF"/>
    <w:rsid w:val="004B2609"/>
    <w:rsid w:val="004B2A40"/>
    <w:rsid w:val="004B39BB"/>
    <w:rsid w:val="004B3C50"/>
    <w:rsid w:val="004B400E"/>
    <w:rsid w:val="004B5810"/>
    <w:rsid w:val="004B5D1F"/>
    <w:rsid w:val="004B6CBC"/>
    <w:rsid w:val="004B72C3"/>
    <w:rsid w:val="004B7322"/>
    <w:rsid w:val="004B7A6A"/>
    <w:rsid w:val="004B7C00"/>
    <w:rsid w:val="004C0137"/>
    <w:rsid w:val="004C0AE9"/>
    <w:rsid w:val="004C0D79"/>
    <w:rsid w:val="004C2393"/>
    <w:rsid w:val="004C2D31"/>
    <w:rsid w:val="004C3DDE"/>
    <w:rsid w:val="004C46E3"/>
    <w:rsid w:val="004C73E2"/>
    <w:rsid w:val="004C7BFF"/>
    <w:rsid w:val="004D0579"/>
    <w:rsid w:val="004D0970"/>
    <w:rsid w:val="004D17EB"/>
    <w:rsid w:val="004D18ED"/>
    <w:rsid w:val="004D4770"/>
    <w:rsid w:val="004D4D47"/>
    <w:rsid w:val="004D622E"/>
    <w:rsid w:val="004D77E6"/>
    <w:rsid w:val="004D7985"/>
    <w:rsid w:val="004E1647"/>
    <w:rsid w:val="004E27AA"/>
    <w:rsid w:val="004E27CD"/>
    <w:rsid w:val="004E452E"/>
    <w:rsid w:val="004E48F1"/>
    <w:rsid w:val="004E53FD"/>
    <w:rsid w:val="004E6535"/>
    <w:rsid w:val="004E6DF8"/>
    <w:rsid w:val="004E6FC5"/>
    <w:rsid w:val="004E7042"/>
    <w:rsid w:val="004E73BC"/>
    <w:rsid w:val="004F05E1"/>
    <w:rsid w:val="004F10FA"/>
    <w:rsid w:val="004F158E"/>
    <w:rsid w:val="004F2817"/>
    <w:rsid w:val="004F393B"/>
    <w:rsid w:val="004F3AC5"/>
    <w:rsid w:val="004F5303"/>
    <w:rsid w:val="004F5F01"/>
    <w:rsid w:val="004F62A0"/>
    <w:rsid w:val="004F6858"/>
    <w:rsid w:val="004F6FB7"/>
    <w:rsid w:val="004F75DA"/>
    <w:rsid w:val="004F7704"/>
    <w:rsid w:val="0050045B"/>
    <w:rsid w:val="00500AD3"/>
    <w:rsid w:val="00500F4A"/>
    <w:rsid w:val="00502EA8"/>
    <w:rsid w:val="00503239"/>
    <w:rsid w:val="00503A66"/>
    <w:rsid w:val="00504C79"/>
    <w:rsid w:val="005051ED"/>
    <w:rsid w:val="0050557C"/>
    <w:rsid w:val="00505C8F"/>
    <w:rsid w:val="00507013"/>
    <w:rsid w:val="00511116"/>
    <w:rsid w:val="005125F4"/>
    <w:rsid w:val="005133FF"/>
    <w:rsid w:val="005135A9"/>
    <w:rsid w:val="00513EB4"/>
    <w:rsid w:val="00514191"/>
    <w:rsid w:val="0051543A"/>
    <w:rsid w:val="00516046"/>
    <w:rsid w:val="0051650C"/>
    <w:rsid w:val="00516A2A"/>
    <w:rsid w:val="00516AB6"/>
    <w:rsid w:val="005179EE"/>
    <w:rsid w:val="005210A9"/>
    <w:rsid w:val="00521FAD"/>
    <w:rsid w:val="005234B0"/>
    <w:rsid w:val="00523A94"/>
    <w:rsid w:val="005242FC"/>
    <w:rsid w:val="005243A0"/>
    <w:rsid w:val="00524A43"/>
    <w:rsid w:val="00526613"/>
    <w:rsid w:val="00527F44"/>
    <w:rsid w:val="00530B0B"/>
    <w:rsid w:val="00532A6D"/>
    <w:rsid w:val="00532BE4"/>
    <w:rsid w:val="00533116"/>
    <w:rsid w:val="00533559"/>
    <w:rsid w:val="00534663"/>
    <w:rsid w:val="00535087"/>
    <w:rsid w:val="005358FF"/>
    <w:rsid w:val="005377D4"/>
    <w:rsid w:val="00545F27"/>
    <w:rsid w:val="0055158E"/>
    <w:rsid w:val="005528D2"/>
    <w:rsid w:val="00552C7B"/>
    <w:rsid w:val="00553E7F"/>
    <w:rsid w:val="005554EB"/>
    <w:rsid w:val="005556B5"/>
    <w:rsid w:val="00557178"/>
    <w:rsid w:val="00557869"/>
    <w:rsid w:val="00560801"/>
    <w:rsid w:val="0056153C"/>
    <w:rsid w:val="00563E4E"/>
    <w:rsid w:val="005644D5"/>
    <w:rsid w:val="00565CEA"/>
    <w:rsid w:val="00566073"/>
    <w:rsid w:val="00566845"/>
    <w:rsid w:val="0056700E"/>
    <w:rsid w:val="00567E86"/>
    <w:rsid w:val="0057101E"/>
    <w:rsid w:val="0057149F"/>
    <w:rsid w:val="00572737"/>
    <w:rsid w:val="00573364"/>
    <w:rsid w:val="0057365F"/>
    <w:rsid w:val="0057392E"/>
    <w:rsid w:val="005755A2"/>
    <w:rsid w:val="00575847"/>
    <w:rsid w:val="00575BD2"/>
    <w:rsid w:val="0057610E"/>
    <w:rsid w:val="005765AA"/>
    <w:rsid w:val="005769A1"/>
    <w:rsid w:val="005808A8"/>
    <w:rsid w:val="00580DE7"/>
    <w:rsid w:val="00581CF9"/>
    <w:rsid w:val="00582A57"/>
    <w:rsid w:val="00583730"/>
    <w:rsid w:val="0058496C"/>
    <w:rsid w:val="00584EB3"/>
    <w:rsid w:val="00585574"/>
    <w:rsid w:val="0058688C"/>
    <w:rsid w:val="00587A7C"/>
    <w:rsid w:val="00594577"/>
    <w:rsid w:val="00594E5B"/>
    <w:rsid w:val="00595406"/>
    <w:rsid w:val="00595981"/>
    <w:rsid w:val="00595EB6"/>
    <w:rsid w:val="00596427"/>
    <w:rsid w:val="00597498"/>
    <w:rsid w:val="00597C77"/>
    <w:rsid w:val="005A0778"/>
    <w:rsid w:val="005A1E8E"/>
    <w:rsid w:val="005A26E3"/>
    <w:rsid w:val="005A33CC"/>
    <w:rsid w:val="005A3546"/>
    <w:rsid w:val="005A3814"/>
    <w:rsid w:val="005A53DC"/>
    <w:rsid w:val="005A545F"/>
    <w:rsid w:val="005A733A"/>
    <w:rsid w:val="005A7943"/>
    <w:rsid w:val="005B2AC7"/>
    <w:rsid w:val="005B2D59"/>
    <w:rsid w:val="005B3474"/>
    <w:rsid w:val="005B506E"/>
    <w:rsid w:val="005B5114"/>
    <w:rsid w:val="005B5A38"/>
    <w:rsid w:val="005B656A"/>
    <w:rsid w:val="005B6651"/>
    <w:rsid w:val="005B79E4"/>
    <w:rsid w:val="005B7A10"/>
    <w:rsid w:val="005C139D"/>
    <w:rsid w:val="005C1A59"/>
    <w:rsid w:val="005C3399"/>
    <w:rsid w:val="005C3CE4"/>
    <w:rsid w:val="005C3DD5"/>
    <w:rsid w:val="005C622B"/>
    <w:rsid w:val="005C63FE"/>
    <w:rsid w:val="005D20CF"/>
    <w:rsid w:val="005D22D8"/>
    <w:rsid w:val="005D265F"/>
    <w:rsid w:val="005D27E9"/>
    <w:rsid w:val="005D3638"/>
    <w:rsid w:val="005D40B2"/>
    <w:rsid w:val="005D4133"/>
    <w:rsid w:val="005D4D48"/>
    <w:rsid w:val="005D578E"/>
    <w:rsid w:val="005D6784"/>
    <w:rsid w:val="005D6883"/>
    <w:rsid w:val="005D7561"/>
    <w:rsid w:val="005E13BD"/>
    <w:rsid w:val="005E16CB"/>
    <w:rsid w:val="005E17D8"/>
    <w:rsid w:val="005E1ADC"/>
    <w:rsid w:val="005E2199"/>
    <w:rsid w:val="005E24A4"/>
    <w:rsid w:val="005E3F45"/>
    <w:rsid w:val="005E48DD"/>
    <w:rsid w:val="005E4B19"/>
    <w:rsid w:val="005E6C59"/>
    <w:rsid w:val="005E72E7"/>
    <w:rsid w:val="005E79B3"/>
    <w:rsid w:val="005F0117"/>
    <w:rsid w:val="005F1651"/>
    <w:rsid w:val="005F27A2"/>
    <w:rsid w:val="005F33AD"/>
    <w:rsid w:val="005F41E4"/>
    <w:rsid w:val="005F45B2"/>
    <w:rsid w:val="005F48D8"/>
    <w:rsid w:val="005F4C39"/>
    <w:rsid w:val="005F500A"/>
    <w:rsid w:val="005F55D4"/>
    <w:rsid w:val="005F60AA"/>
    <w:rsid w:val="005F6A0B"/>
    <w:rsid w:val="005F74B3"/>
    <w:rsid w:val="005F7DB4"/>
    <w:rsid w:val="00600E73"/>
    <w:rsid w:val="0060106A"/>
    <w:rsid w:val="00602285"/>
    <w:rsid w:val="006032E3"/>
    <w:rsid w:val="006038B7"/>
    <w:rsid w:val="00603A01"/>
    <w:rsid w:val="00603DFE"/>
    <w:rsid w:val="006048AB"/>
    <w:rsid w:val="00605695"/>
    <w:rsid w:val="00605742"/>
    <w:rsid w:val="00606448"/>
    <w:rsid w:val="0060681F"/>
    <w:rsid w:val="00606FE7"/>
    <w:rsid w:val="0060737A"/>
    <w:rsid w:val="00607648"/>
    <w:rsid w:val="00607ED7"/>
    <w:rsid w:val="00610896"/>
    <w:rsid w:val="00610CA9"/>
    <w:rsid w:val="00610E28"/>
    <w:rsid w:val="00611711"/>
    <w:rsid w:val="00612015"/>
    <w:rsid w:val="00612506"/>
    <w:rsid w:val="00612A00"/>
    <w:rsid w:val="0061366B"/>
    <w:rsid w:val="0061439D"/>
    <w:rsid w:val="00616171"/>
    <w:rsid w:val="006161E9"/>
    <w:rsid w:val="00616420"/>
    <w:rsid w:val="00616DC8"/>
    <w:rsid w:val="00620ADA"/>
    <w:rsid w:val="006210EE"/>
    <w:rsid w:val="00621C95"/>
    <w:rsid w:val="00623B25"/>
    <w:rsid w:val="00626583"/>
    <w:rsid w:val="00626A41"/>
    <w:rsid w:val="006272A8"/>
    <w:rsid w:val="006306DD"/>
    <w:rsid w:val="00630C34"/>
    <w:rsid w:val="0063105A"/>
    <w:rsid w:val="00631660"/>
    <w:rsid w:val="00631DDB"/>
    <w:rsid w:val="00632B3C"/>
    <w:rsid w:val="00632FB0"/>
    <w:rsid w:val="006330A1"/>
    <w:rsid w:val="00633FDB"/>
    <w:rsid w:val="006344D3"/>
    <w:rsid w:val="00634510"/>
    <w:rsid w:val="00634A94"/>
    <w:rsid w:val="00635C06"/>
    <w:rsid w:val="00636F7D"/>
    <w:rsid w:val="00637833"/>
    <w:rsid w:val="0064081D"/>
    <w:rsid w:val="00640910"/>
    <w:rsid w:val="006418D7"/>
    <w:rsid w:val="006421C3"/>
    <w:rsid w:val="00643E01"/>
    <w:rsid w:val="00644469"/>
    <w:rsid w:val="006444B4"/>
    <w:rsid w:val="00645CAA"/>
    <w:rsid w:val="00645D8C"/>
    <w:rsid w:val="00645E16"/>
    <w:rsid w:val="00646469"/>
    <w:rsid w:val="006465F4"/>
    <w:rsid w:val="00646CD8"/>
    <w:rsid w:val="006479DA"/>
    <w:rsid w:val="00647A09"/>
    <w:rsid w:val="00650205"/>
    <w:rsid w:val="00651DDD"/>
    <w:rsid w:val="0065290E"/>
    <w:rsid w:val="00655908"/>
    <w:rsid w:val="0065608C"/>
    <w:rsid w:val="00656185"/>
    <w:rsid w:val="0065681D"/>
    <w:rsid w:val="006604DE"/>
    <w:rsid w:val="00660D97"/>
    <w:rsid w:val="00662DA0"/>
    <w:rsid w:val="00663254"/>
    <w:rsid w:val="00663C21"/>
    <w:rsid w:val="006654B3"/>
    <w:rsid w:val="00666A96"/>
    <w:rsid w:val="00666C15"/>
    <w:rsid w:val="00666D6C"/>
    <w:rsid w:val="006674D2"/>
    <w:rsid w:val="00671A0C"/>
    <w:rsid w:val="00672060"/>
    <w:rsid w:val="00673127"/>
    <w:rsid w:val="00674B0F"/>
    <w:rsid w:val="00674CF2"/>
    <w:rsid w:val="006767D8"/>
    <w:rsid w:val="00676DAC"/>
    <w:rsid w:val="00677C38"/>
    <w:rsid w:val="00677EAB"/>
    <w:rsid w:val="006809A1"/>
    <w:rsid w:val="006811A5"/>
    <w:rsid w:val="006817C0"/>
    <w:rsid w:val="00681B7C"/>
    <w:rsid w:val="00682523"/>
    <w:rsid w:val="006825E9"/>
    <w:rsid w:val="006825EC"/>
    <w:rsid w:val="00682F58"/>
    <w:rsid w:val="0068319D"/>
    <w:rsid w:val="0068333D"/>
    <w:rsid w:val="0068480E"/>
    <w:rsid w:val="00684E6E"/>
    <w:rsid w:val="0068516C"/>
    <w:rsid w:val="006853EE"/>
    <w:rsid w:val="00687D18"/>
    <w:rsid w:val="00690303"/>
    <w:rsid w:val="00691200"/>
    <w:rsid w:val="0069203F"/>
    <w:rsid w:val="00692B80"/>
    <w:rsid w:val="006933C1"/>
    <w:rsid w:val="006942FC"/>
    <w:rsid w:val="006947E8"/>
    <w:rsid w:val="00694CE7"/>
    <w:rsid w:val="00694F0D"/>
    <w:rsid w:val="00696E8C"/>
    <w:rsid w:val="00697302"/>
    <w:rsid w:val="00697330"/>
    <w:rsid w:val="006976BC"/>
    <w:rsid w:val="006A0E9D"/>
    <w:rsid w:val="006A168F"/>
    <w:rsid w:val="006A1AF9"/>
    <w:rsid w:val="006A235D"/>
    <w:rsid w:val="006A35AE"/>
    <w:rsid w:val="006A3666"/>
    <w:rsid w:val="006A3B62"/>
    <w:rsid w:val="006A3C36"/>
    <w:rsid w:val="006A42E2"/>
    <w:rsid w:val="006A5144"/>
    <w:rsid w:val="006A56B5"/>
    <w:rsid w:val="006A64DC"/>
    <w:rsid w:val="006A6ABA"/>
    <w:rsid w:val="006A77B3"/>
    <w:rsid w:val="006A7CBB"/>
    <w:rsid w:val="006A7E00"/>
    <w:rsid w:val="006B060A"/>
    <w:rsid w:val="006B0C82"/>
    <w:rsid w:val="006B36B0"/>
    <w:rsid w:val="006B3FBE"/>
    <w:rsid w:val="006B4CFB"/>
    <w:rsid w:val="006B6119"/>
    <w:rsid w:val="006B64BC"/>
    <w:rsid w:val="006B6C0D"/>
    <w:rsid w:val="006B6C97"/>
    <w:rsid w:val="006C0124"/>
    <w:rsid w:val="006C0881"/>
    <w:rsid w:val="006C0FC6"/>
    <w:rsid w:val="006C186E"/>
    <w:rsid w:val="006C1CBC"/>
    <w:rsid w:val="006C2326"/>
    <w:rsid w:val="006C32BA"/>
    <w:rsid w:val="006C3562"/>
    <w:rsid w:val="006C35C7"/>
    <w:rsid w:val="006C44B0"/>
    <w:rsid w:val="006C5AAD"/>
    <w:rsid w:val="006C65D6"/>
    <w:rsid w:val="006C79AD"/>
    <w:rsid w:val="006D0534"/>
    <w:rsid w:val="006D08B6"/>
    <w:rsid w:val="006D0E6F"/>
    <w:rsid w:val="006D1123"/>
    <w:rsid w:val="006D14CC"/>
    <w:rsid w:val="006D16B0"/>
    <w:rsid w:val="006D3894"/>
    <w:rsid w:val="006D415C"/>
    <w:rsid w:val="006D4D1D"/>
    <w:rsid w:val="006D4D50"/>
    <w:rsid w:val="006D5AC4"/>
    <w:rsid w:val="006D5D1C"/>
    <w:rsid w:val="006D6A54"/>
    <w:rsid w:val="006D7079"/>
    <w:rsid w:val="006D74C3"/>
    <w:rsid w:val="006E0A5A"/>
    <w:rsid w:val="006E0FF7"/>
    <w:rsid w:val="006E1D40"/>
    <w:rsid w:val="006E284E"/>
    <w:rsid w:val="006E2E06"/>
    <w:rsid w:val="006E3331"/>
    <w:rsid w:val="006E35BB"/>
    <w:rsid w:val="006E462D"/>
    <w:rsid w:val="006E5434"/>
    <w:rsid w:val="006E555A"/>
    <w:rsid w:val="006E61A7"/>
    <w:rsid w:val="006F04BA"/>
    <w:rsid w:val="006F0643"/>
    <w:rsid w:val="006F19C9"/>
    <w:rsid w:val="006F1BEE"/>
    <w:rsid w:val="006F217A"/>
    <w:rsid w:val="006F22C9"/>
    <w:rsid w:val="006F2D79"/>
    <w:rsid w:val="006F2FBB"/>
    <w:rsid w:val="006F3A6B"/>
    <w:rsid w:val="006F466F"/>
    <w:rsid w:val="006F483A"/>
    <w:rsid w:val="006F624A"/>
    <w:rsid w:val="006F6A71"/>
    <w:rsid w:val="006F7FBD"/>
    <w:rsid w:val="00700A00"/>
    <w:rsid w:val="00701419"/>
    <w:rsid w:val="007021E4"/>
    <w:rsid w:val="0070296F"/>
    <w:rsid w:val="00702B58"/>
    <w:rsid w:val="00702ED3"/>
    <w:rsid w:val="0070505D"/>
    <w:rsid w:val="007050BA"/>
    <w:rsid w:val="00705345"/>
    <w:rsid w:val="007054E3"/>
    <w:rsid w:val="007056C8"/>
    <w:rsid w:val="00706FC7"/>
    <w:rsid w:val="00707139"/>
    <w:rsid w:val="0070780B"/>
    <w:rsid w:val="00707F7F"/>
    <w:rsid w:val="007111D1"/>
    <w:rsid w:val="0071133D"/>
    <w:rsid w:val="00711816"/>
    <w:rsid w:val="00711D78"/>
    <w:rsid w:val="007145F4"/>
    <w:rsid w:val="00715CDA"/>
    <w:rsid w:val="00720CF7"/>
    <w:rsid w:val="00721F82"/>
    <w:rsid w:val="0072222C"/>
    <w:rsid w:val="00724E09"/>
    <w:rsid w:val="00725109"/>
    <w:rsid w:val="00725918"/>
    <w:rsid w:val="00725A38"/>
    <w:rsid w:val="00725FB6"/>
    <w:rsid w:val="0072765B"/>
    <w:rsid w:val="00727CB7"/>
    <w:rsid w:val="007306E0"/>
    <w:rsid w:val="00731AA5"/>
    <w:rsid w:val="0073401C"/>
    <w:rsid w:val="007343C1"/>
    <w:rsid w:val="00734E62"/>
    <w:rsid w:val="007351E0"/>
    <w:rsid w:val="007360FB"/>
    <w:rsid w:val="00740F5A"/>
    <w:rsid w:val="00741208"/>
    <w:rsid w:val="00742512"/>
    <w:rsid w:val="00743AC1"/>
    <w:rsid w:val="00743BDC"/>
    <w:rsid w:val="00744049"/>
    <w:rsid w:val="00744BBB"/>
    <w:rsid w:val="00744BD9"/>
    <w:rsid w:val="007465F1"/>
    <w:rsid w:val="00746D0C"/>
    <w:rsid w:val="007470A9"/>
    <w:rsid w:val="00747439"/>
    <w:rsid w:val="00750440"/>
    <w:rsid w:val="00750513"/>
    <w:rsid w:val="00750CD8"/>
    <w:rsid w:val="00753EF9"/>
    <w:rsid w:val="00754B2C"/>
    <w:rsid w:val="00755359"/>
    <w:rsid w:val="007555DC"/>
    <w:rsid w:val="00756A23"/>
    <w:rsid w:val="00756E55"/>
    <w:rsid w:val="00757DDC"/>
    <w:rsid w:val="00757FB8"/>
    <w:rsid w:val="007612B1"/>
    <w:rsid w:val="00761925"/>
    <w:rsid w:val="007620B5"/>
    <w:rsid w:val="00762654"/>
    <w:rsid w:val="00763C47"/>
    <w:rsid w:val="0076512E"/>
    <w:rsid w:val="00766023"/>
    <w:rsid w:val="0076648E"/>
    <w:rsid w:val="00766A73"/>
    <w:rsid w:val="00766F3A"/>
    <w:rsid w:val="00770521"/>
    <w:rsid w:val="00771636"/>
    <w:rsid w:val="00773B6F"/>
    <w:rsid w:val="00774A01"/>
    <w:rsid w:val="00775B46"/>
    <w:rsid w:val="007800DD"/>
    <w:rsid w:val="00781069"/>
    <w:rsid w:val="0078171C"/>
    <w:rsid w:val="007820D6"/>
    <w:rsid w:val="007821D9"/>
    <w:rsid w:val="00782E77"/>
    <w:rsid w:val="007837E6"/>
    <w:rsid w:val="00783BB2"/>
    <w:rsid w:val="00783F36"/>
    <w:rsid w:val="007851C2"/>
    <w:rsid w:val="00785C5C"/>
    <w:rsid w:val="00786A05"/>
    <w:rsid w:val="00787876"/>
    <w:rsid w:val="00787AC1"/>
    <w:rsid w:val="007902CE"/>
    <w:rsid w:val="007906A8"/>
    <w:rsid w:val="00790DE0"/>
    <w:rsid w:val="00791BBC"/>
    <w:rsid w:val="007922E7"/>
    <w:rsid w:val="00792B26"/>
    <w:rsid w:val="007936A0"/>
    <w:rsid w:val="007945CE"/>
    <w:rsid w:val="00795332"/>
    <w:rsid w:val="00795618"/>
    <w:rsid w:val="007957FA"/>
    <w:rsid w:val="00796073"/>
    <w:rsid w:val="007962E4"/>
    <w:rsid w:val="00797B47"/>
    <w:rsid w:val="00797E57"/>
    <w:rsid w:val="007A0364"/>
    <w:rsid w:val="007A1F1C"/>
    <w:rsid w:val="007A2D4A"/>
    <w:rsid w:val="007A3586"/>
    <w:rsid w:val="007A58FC"/>
    <w:rsid w:val="007A5A3B"/>
    <w:rsid w:val="007A5BD6"/>
    <w:rsid w:val="007A6549"/>
    <w:rsid w:val="007A683F"/>
    <w:rsid w:val="007A711E"/>
    <w:rsid w:val="007B0181"/>
    <w:rsid w:val="007B08F6"/>
    <w:rsid w:val="007B165C"/>
    <w:rsid w:val="007B1710"/>
    <w:rsid w:val="007B188D"/>
    <w:rsid w:val="007B1B62"/>
    <w:rsid w:val="007B34E3"/>
    <w:rsid w:val="007B3E61"/>
    <w:rsid w:val="007B4A00"/>
    <w:rsid w:val="007B7183"/>
    <w:rsid w:val="007B760D"/>
    <w:rsid w:val="007C0060"/>
    <w:rsid w:val="007C1D40"/>
    <w:rsid w:val="007C33CD"/>
    <w:rsid w:val="007C3B4C"/>
    <w:rsid w:val="007C471B"/>
    <w:rsid w:val="007C5AFB"/>
    <w:rsid w:val="007C5E15"/>
    <w:rsid w:val="007C633E"/>
    <w:rsid w:val="007C640C"/>
    <w:rsid w:val="007C7220"/>
    <w:rsid w:val="007D093B"/>
    <w:rsid w:val="007D1CFE"/>
    <w:rsid w:val="007D2CAB"/>
    <w:rsid w:val="007D2F39"/>
    <w:rsid w:val="007D3485"/>
    <w:rsid w:val="007D351F"/>
    <w:rsid w:val="007D4E0E"/>
    <w:rsid w:val="007D6599"/>
    <w:rsid w:val="007D65C4"/>
    <w:rsid w:val="007D66EE"/>
    <w:rsid w:val="007D7214"/>
    <w:rsid w:val="007D7414"/>
    <w:rsid w:val="007D7A55"/>
    <w:rsid w:val="007E0921"/>
    <w:rsid w:val="007E0976"/>
    <w:rsid w:val="007E0DBB"/>
    <w:rsid w:val="007E1CB6"/>
    <w:rsid w:val="007E2AA1"/>
    <w:rsid w:val="007E3B71"/>
    <w:rsid w:val="007E3C4E"/>
    <w:rsid w:val="007E46CA"/>
    <w:rsid w:val="007E47C0"/>
    <w:rsid w:val="007E4AE7"/>
    <w:rsid w:val="007E4C5E"/>
    <w:rsid w:val="007E51CF"/>
    <w:rsid w:val="007E5608"/>
    <w:rsid w:val="007E59D8"/>
    <w:rsid w:val="007E6F05"/>
    <w:rsid w:val="007E7F0F"/>
    <w:rsid w:val="007F014A"/>
    <w:rsid w:val="007F048F"/>
    <w:rsid w:val="007F062E"/>
    <w:rsid w:val="007F167E"/>
    <w:rsid w:val="007F234C"/>
    <w:rsid w:val="007F35A6"/>
    <w:rsid w:val="007F3B45"/>
    <w:rsid w:val="007F3CF5"/>
    <w:rsid w:val="007F3F16"/>
    <w:rsid w:val="007F4535"/>
    <w:rsid w:val="007F622D"/>
    <w:rsid w:val="007F6C28"/>
    <w:rsid w:val="007F73A2"/>
    <w:rsid w:val="007F76FB"/>
    <w:rsid w:val="00800347"/>
    <w:rsid w:val="00800CC7"/>
    <w:rsid w:val="00801608"/>
    <w:rsid w:val="0080290E"/>
    <w:rsid w:val="00802FCF"/>
    <w:rsid w:val="0080310A"/>
    <w:rsid w:val="00803F72"/>
    <w:rsid w:val="00805A7E"/>
    <w:rsid w:val="00810257"/>
    <w:rsid w:val="008112D1"/>
    <w:rsid w:val="008116E9"/>
    <w:rsid w:val="00812A99"/>
    <w:rsid w:val="008133E4"/>
    <w:rsid w:val="00815DDE"/>
    <w:rsid w:val="00815EEF"/>
    <w:rsid w:val="00816140"/>
    <w:rsid w:val="008162BC"/>
    <w:rsid w:val="00817292"/>
    <w:rsid w:val="008173DD"/>
    <w:rsid w:val="00817AB2"/>
    <w:rsid w:val="00817C21"/>
    <w:rsid w:val="00820A92"/>
    <w:rsid w:val="00820D28"/>
    <w:rsid w:val="00821524"/>
    <w:rsid w:val="00821C5B"/>
    <w:rsid w:val="00822411"/>
    <w:rsid w:val="00823402"/>
    <w:rsid w:val="00823AB2"/>
    <w:rsid w:val="00824758"/>
    <w:rsid w:val="008248B2"/>
    <w:rsid w:val="00824BCC"/>
    <w:rsid w:val="0082586D"/>
    <w:rsid w:val="00825997"/>
    <w:rsid w:val="00825D56"/>
    <w:rsid w:val="008264E0"/>
    <w:rsid w:val="008309F1"/>
    <w:rsid w:val="008312F0"/>
    <w:rsid w:val="00832156"/>
    <w:rsid w:val="008323DF"/>
    <w:rsid w:val="0083402C"/>
    <w:rsid w:val="008341B2"/>
    <w:rsid w:val="00834638"/>
    <w:rsid w:val="008348AC"/>
    <w:rsid w:val="00834C1C"/>
    <w:rsid w:val="00834E8C"/>
    <w:rsid w:val="00835F20"/>
    <w:rsid w:val="00836D48"/>
    <w:rsid w:val="00837164"/>
    <w:rsid w:val="00841876"/>
    <w:rsid w:val="008419E3"/>
    <w:rsid w:val="00841F13"/>
    <w:rsid w:val="0084431B"/>
    <w:rsid w:val="00845B54"/>
    <w:rsid w:val="00845DEC"/>
    <w:rsid w:val="00846FA4"/>
    <w:rsid w:val="00847EA4"/>
    <w:rsid w:val="008501BC"/>
    <w:rsid w:val="00850320"/>
    <w:rsid w:val="00850724"/>
    <w:rsid w:val="00850F01"/>
    <w:rsid w:val="008511D9"/>
    <w:rsid w:val="008520DF"/>
    <w:rsid w:val="0085214F"/>
    <w:rsid w:val="0085222E"/>
    <w:rsid w:val="0085233A"/>
    <w:rsid w:val="00853B3C"/>
    <w:rsid w:val="00854097"/>
    <w:rsid w:val="00854BFF"/>
    <w:rsid w:val="00855F8A"/>
    <w:rsid w:val="0085683D"/>
    <w:rsid w:val="00856BF5"/>
    <w:rsid w:val="008574F9"/>
    <w:rsid w:val="008606A0"/>
    <w:rsid w:val="00861D52"/>
    <w:rsid w:val="00861FFC"/>
    <w:rsid w:val="00862803"/>
    <w:rsid w:val="00863A89"/>
    <w:rsid w:val="00863EAE"/>
    <w:rsid w:val="008649BB"/>
    <w:rsid w:val="008654F0"/>
    <w:rsid w:val="0086647E"/>
    <w:rsid w:val="00866B1A"/>
    <w:rsid w:val="0086703E"/>
    <w:rsid w:val="00867E7D"/>
    <w:rsid w:val="00871249"/>
    <w:rsid w:val="008713B5"/>
    <w:rsid w:val="008716B1"/>
    <w:rsid w:val="00872EC8"/>
    <w:rsid w:val="00873182"/>
    <w:rsid w:val="00873593"/>
    <w:rsid w:val="00873C35"/>
    <w:rsid w:val="00875B58"/>
    <w:rsid w:val="00876FB0"/>
    <w:rsid w:val="00877424"/>
    <w:rsid w:val="00880DF4"/>
    <w:rsid w:val="00881F72"/>
    <w:rsid w:val="00882B39"/>
    <w:rsid w:val="00885665"/>
    <w:rsid w:val="00885DFB"/>
    <w:rsid w:val="008916FB"/>
    <w:rsid w:val="00892412"/>
    <w:rsid w:val="0089245D"/>
    <w:rsid w:val="00892946"/>
    <w:rsid w:val="00893C58"/>
    <w:rsid w:val="00893D6A"/>
    <w:rsid w:val="00893DB3"/>
    <w:rsid w:val="00895312"/>
    <w:rsid w:val="0089552F"/>
    <w:rsid w:val="00895594"/>
    <w:rsid w:val="008962CB"/>
    <w:rsid w:val="0089689F"/>
    <w:rsid w:val="008976BB"/>
    <w:rsid w:val="00897FE4"/>
    <w:rsid w:val="008A05C1"/>
    <w:rsid w:val="008A0DF9"/>
    <w:rsid w:val="008A2201"/>
    <w:rsid w:val="008A292C"/>
    <w:rsid w:val="008A3EC4"/>
    <w:rsid w:val="008A4B3D"/>
    <w:rsid w:val="008A6378"/>
    <w:rsid w:val="008A65F7"/>
    <w:rsid w:val="008A69BC"/>
    <w:rsid w:val="008B0756"/>
    <w:rsid w:val="008B2D30"/>
    <w:rsid w:val="008B31F0"/>
    <w:rsid w:val="008B651B"/>
    <w:rsid w:val="008B66BD"/>
    <w:rsid w:val="008B759E"/>
    <w:rsid w:val="008B78BF"/>
    <w:rsid w:val="008C0401"/>
    <w:rsid w:val="008C10FA"/>
    <w:rsid w:val="008C3147"/>
    <w:rsid w:val="008C3DDB"/>
    <w:rsid w:val="008C4877"/>
    <w:rsid w:val="008C4F02"/>
    <w:rsid w:val="008C5BE4"/>
    <w:rsid w:val="008C79D9"/>
    <w:rsid w:val="008C79EB"/>
    <w:rsid w:val="008D0C24"/>
    <w:rsid w:val="008D10CC"/>
    <w:rsid w:val="008D13CA"/>
    <w:rsid w:val="008D190B"/>
    <w:rsid w:val="008D219B"/>
    <w:rsid w:val="008D28AC"/>
    <w:rsid w:val="008D29CD"/>
    <w:rsid w:val="008D31F1"/>
    <w:rsid w:val="008D3A39"/>
    <w:rsid w:val="008D50B8"/>
    <w:rsid w:val="008D6AF2"/>
    <w:rsid w:val="008E0230"/>
    <w:rsid w:val="008E0D82"/>
    <w:rsid w:val="008E1B4C"/>
    <w:rsid w:val="008E2EF5"/>
    <w:rsid w:val="008E3872"/>
    <w:rsid w:val="008E3E7B"/>
    <w:rsid w:val="008E4605"/>
    <w:rsid w:val="008E5594"/>
    <w:rsid w:val="008F0D77"/>
    <w:rsid w:val="008F1206"/>
    <w:rsid w:val="008F13A8"/>
    <w:rsid w:val="008F1730"/>
    <w:rsid w:val="008F176A"/>
    <w:rsid w:val="008F1D89"/>
    <w:rsid w:val="008F226F"/>
    <w:rsid w:val="008F2BFC"/>
    <w:rsid w:val="008F3122"/>
    <w:rsid w:val="008F3E8A"/>
    <w:rsid w:val="008F5291"/>
    <w:rsid w:val="008F58CF"/>
    <w:rsid w:val="008F633A"/>
    <w:rsid w:val="0090175B"/>
    <w:rsid w:val="009029CB"/>
    <w:rsid w:val="00902A50"/>
    <w:rsid w:val="0090349C"/>
    <w:rsid w:val="00904595"/>
    <w:rsid w:val="009051EE"/>
    <w:rsid w:val="00906015"/>
    <w:rsid w:val="00907A46"/>
    <w:rsid w:val="00912834"/>
    <w:rsid w:val="0091298A"/>
    <w:rsid w:val="00913DC8"/>
    <w:rsid w:val="0091488E"/>
    <w:rsid w:val="00915681"/>
    <w:rsid w:val="00915FCE"/>
    <w:rsid w:val="00917EEB"/>
    <w:rsid w:val="009200F1"/>
    <w:rsid w:val="00920BDD"/>
    <w:rsid w:val="009213AD"/>
    <w:rsid w:val="00922277"/>
    <w:rsid w:val="0092658E"/>
    <w:rsid w:val="00926659"/>
    <w:rsid w:val="00926A00"/>
    <w:rsid w:val="00926EBA"/>
    <w:rsid w:val="0092772E"/>
    <w:rsid w:val="00930377"/>
    <w:rsid w:val="00930C07"/>
    <w:rsid w:val="009310D8"/>
    <w:rsid w:val="00931B88"/>
    <w:rsid w:val="00931FA2"/>
    <w:rsid w:val="00932201"/>
    <w:rsid w:val="00932CBA"/>
    <w:rsid w:val="0093311B"/>
    <w:rsid w:val="009349DE"/>
    <w:rsid w:val="00934ADB"/>
    <w:rsid w:val="00936878"/>
    <w:rsid w:val="009372C7"/>
    <w:rsid w:val="009406B7"/>
    <w:rsid w:val="00940AA5"/>
    <w:rsid w:val="00940BFD"/>
    <w:rsid w:val="00940D35"/>
    <w:rsid w:val="009411D1"/>
    <w:rsid w:val="0094157F"/>
    <w:rsid w:val="009418D7"/>
    <w:rsid w:val="00941CB9"/>
    <w:rsid w:val="00943990"/>
    <w:rsid w:val="00943B00"/>
    <w:rsid w:val="0094404A"/>
    <w:rsid w:val="009448EF"/>
    <w:rsid w:val="00944ABC"/>
    <w:rsid w:val="009465E1"/>
    <w:rsid w:val="00946D85"/>
    <w:rsid w:val="00947D3A"/>
    <w:rsid w:val="009508D2"/>
    <w:rsid w:val="00950966"/>
    <w:rsid w:val="009518DA"/>
    <w:rsid w:val="00951F72"/>
    <w:rsid w:val="0095269B"/>
    <w:rsid w:val="00952C5A"/>
    <w:rsid w:val="009532F2"/>
    <w:rsid w:val="009534C4"/>
    <w:rsid w:val="00953C47"/>
    <w:rsid w:val="00953EE8"/>
    <w:rsid w:val="00954665"/>
    <w:rsid w:val="00955459"/>
    <w:rsid w:val="00955BC4"/>
    <w:rsid w:val="00956967"/>
    <w:rsid w:val="00957B12"/>
    <w:rsid w:val="00961253"/>
    <w:rsid w:val="0096228A"/>
    <w:rsid w:val="009631A4"/>
    <w:rsid w:val="009639E5"/>
    <w:rsid w:val="00964D7E"/>
    <w:rsid w:val="00965AD8"/>
    <w:rsid w:val="00967FA7"/>
    <w:rsid w:val="0097040A"/>
    <w:rsid w:val="009704CE"/>
    <w:rsid w:val="009721E7"/>
    <w:rsid w:val="00972287"/>
    <w:rsid w:val="00973765"/>
    <w:rsid w:val="0097395D"/>
    <w:rsid w:val="0097543D"/>
    <w:rsid w:val="00975888"/>
    <w:rsid w:val="00977C62"/>
    <w:rsid w:val="0098289F"/>
    <w:rsid w:val="009837DE"/>
    <w:rsid w:val="0098397B"/>
    <w:rsid w:val="009839DB"/>
    <w:rsid w:val="009841D0"/>
    <w:rsid w:val="00984D0D"/>
    <w:rsid w:val="00984DEE"/>
    <w:rsid w:val="009858B0"/>
    <w:rsid w:val="00985F35"/>
    <w:rsid w:val="0098614E"/>
    <w:rsid w:val="0099040B"/>
    <w:rsid w:val="009907A9"/>
    <w:rsid w:val="00990A39"/>
    <w:rsid w:val="00990E57"/>
    <w:rsid w:val="00991236"/>
    <w:rsid w:val="00993671"/>
    <w:rsid w:val="00993764"/>
    <w:rsid w:val="00994355"/>
    <w:rsid w:val="0099506E"/>
    <w:rsid w:val="009972D5"/>
    <w:rsid w:val="0099779A"/>
    <w:rsid w:val="00997D7B"/>
    <w:rsid w:val="009A07E4"/>
    <w:rsid w:val="009A1ED9"/>
    <w:rsid w:val="009A2026"/>
    <w:rsid w:val="009A3E84"/>
    <w:rsid w:val="009A5108"/>
    <w:rsid w:val="009A53C6"/>
    <w:rsid w:val="009A5AE1"/>
    <w:rsid w:val="009A6537"/>
    <w:rsid w:val="009A7212"/>
    <w:rsid w:val="009A72A1"/>
    <w:rsid w:val="009B1C90"/>
    <w:rsid w:val="009B1DC9"/>
    <w:rsid w:val="009B2617"/>
    <w:rsid w:val="009B2ADB"/>
    <w:rsid w:val="009B2BA4"/>
    <w:rsid w:val="009B58A1"/>
    <w:rsid w:val="009B5E56"/>
    <w:rsid w:val="009B71C6"/>
    <w:rsid w:val="009C04C0"/>
    <w:rsid w:val="009C2232"/>
    <w:rsid w:val="009C266B"/>
    <w:rsid w:val="009C32E0"/>
    <w:rsid w:val="009C3B4F"/>
    <w:rsid w:val="009C3F68"/>
    <w:rsid w:val="009C3FEA"/>
    <w:rsid w:val="009C4080"/>
    <w:rsid w:val="009C451F"/>
    <w:rsid w:val="009C5DAE"/>
    <w:rsid w:val="009C6384"/>
    <w:rsid w:val="009C64A7"/>
    <w:rsid w:val="009D3262"/>
    <w:rsid w:val="009D333F"/>
    <w:rsid w:val="009D4941"/>
    <w:rsid w:val="009D57D6"/>
    <w:rsid w:val="009D630C"/>
    <w:rsid w:val="009D7D9E"/>
    <w:rsid w:val="009E2269"/>
    <w:rsid w:val="009E24B1"/>
    <w:rsid w:val="009E5C44"/>
    <w:rsid w:val="009E64A1"/>
    <w:rsid w:val="009E7BAD"/>
    <w:rsid w:val="009E7E0B"/>
    <w:rsid w:val="009F1374"/>
    <w:rsid w:val="009F1619"/>
    <w:rsid w:val="009F3B3B"/>
    <w:rsid w:val="009F3BA3"/>
    <w:rsid w:val="009F3BB8"/>
    <w:rsid w:val="009F3C8D"/>
    <w:rsid w:val="009F4636"/>
    <w:rsid w:val="009F48B0"/>
    <w:rsid w:val="009F5337"/>
    <w:rsid w:val="009F5612"/>
    <w:rsid w:val="009F6745"/>
    <w:rsid w:val="009F67CF"/>
    <w:rsid w:val="00A00B49"/>
    <w:rsid w:val="00A01944"/>
    <w:rsid w:val="00A01F9B"/>
    <w:rsid w:val="00A029B4"/>
    <w:rsid w:val="00A03346"/>
    <w:rsid w:val="00A042F1"/>
    <w:rsid w:val="00A04623"/>
    <w:rsid w:val="00A077C8"/>
    <w:rsid w:val="00A079D5"/>
    <w:rsid w:val="00A10715"/>
    <w:rsid w:val="00A10D48"/>
    <w:rsid w:val="00A10F53"/>
    <w:rsid w:val="00A11FEE"/>
    <w:rsid w:val="00A1449E"/>
    <w:rsid w:val="00A15715"/>
    <w:rsid w:val="00A15A2C"/>
    <w:rsid w:val="00A15CEA"/>
    <w:rsid w:val="00A1632F"/>
    <w:rsid w:val="00A16F06"/>
    <w:rsid w:val="00A1796A"/>
    <w:rsid w:val="00A17D8E"/>
    <w:rsid w:val="00A20027"/>
    <w:rsid w:val="00A20920"/>
    <w:rsid w:val="00A20932"/>
    <w:rsid w:val="00A21684"/>
    <w:rsid w:val="00A21701"/>
    <w:rsid w:val="00A22D6C"/>
    <w:rsid w:val="00A2338B"/>
    <w:rsid w:val="00A2381D"/>
    <w:rsid w:val="00A23AEB"/>
    <w:rsid w:val="00A23C6A"/>
    <w:rsid w:val="00A24165"/>
    <w:rsid w:val="00A242B7"/>
    <w:rsid w:val="00A2548A"/>
    <w:rsid w:val="00A25809"/>
    <w:rsid w:val="00A25C6C"/>
    <w:rsid w:val="00A2720F"/>
    <w:rsid w:val="00A326A6"/>
    <w:rsid w:val="00A32831"/>
    <w:rsid w:val="00A33F7E"/>
    <w:rsid w:val="00A341D6"/>
    <w:rsid w:val="00A34492"/>
    <w:rsid w:val="00A37C33"/>
    <w:rsid w:val="00A400DA"/>
    <w:rsid w:val="00A41508"/>
    <w:rsid w:val="00A4316A"/>
    <w:rsid w:val="00A43627"/>
    <w:rsid w:val="00A442CB"/>
    <w:rsid w:val="00A44FE3"/>
    <w:rsid w:val="00A455DB"/>
    <w:rsid w:val="00A4602C"/>
    <w:rsid w:val="00A46F08"/>
    <w:rsid w:val="00A473BB"/>
    <w:rsid w:val="00A5116B"/>
    <w:rsid w:val="00A519A8"/>
    <w:rsid w:val="00A521B0"/>
    <w:rsid w:val="00A52866"/>
    <w:rsid w:val="00A53C0B"/>
    <w:rsid w:val="00A54443"/>
    <w:rsid w:val="00A55446"/>
    <w:rsid w:val="00A5586A"/>
    <w:rsid w:val="00A55EE5"/>
    <w:rsid w:val="00A576A4"/>
    <w:rsid w:val="00A577B9"/>
    <w:rsid w:val="00A578A2"/>
    <w:rsid w:val="00A614B7"/>
    <w:rsid w:val="00A61BA2"/>
    <w:rsid w:val="00A61BCF"/>
    <w:rsid w:val="00A62811"/>
    <w:rsid w:val="00A63D5A"/>
    <w:rsid w:val="00A6498A"/>
    <w:rsid w:val="00A6598C"/>
    <w:rsid w:val="00A65998"/>
    <w:rsid w:val="00A665A8"/>
    <w:rsid w:val="00A678A0"/>
    <w:rsid w:val="00A679E9"/>
    <w:rsid w:val="00A67C01"/>
    <w:rsid w:val="00A71C67"/>
    <w:rsid w:val="00A74950"/>
    <w:rsid w:val="00A75A2E"/>
    <w:rsid w:val="00A769D2"/>
    <w:rsid w:val="00A80D01"/>
    <w:rsid w:val="00A820D1"/>
    <w:rsid w:val="00A82779"/>
    <w:rsid w:val="00A82B30"/>
    <w:rsid w:val="00A830BB"/>
    <w:rsid w:val="00A850B8"/>
    <w:rsid w:val="00A8576E"/>
    <w:rsid w:val="00A91B11"/>
    <w:rsid w:val="00A920A3"/>
    <w:rsid w:val="00A92859"/>
    <w:rsid w:val="00A930FC"/>
    <w:rsid w:val="00A94221"/>
    <w:rsid w:val="00A94A13"/>
    <w:rsid w:val="00A9536E"/>
    <w:rsid w:val="00A9549D"/>
    <w:rsid w:val="00A95AC7"/>
    <w:rsid w:val="00A97EF3"/>
    <w:rsid w:val="00AA0CB1"/>
    <w:rsid w:val="00AA1047"/>
    <w:rsid w:val="00AA21F8"/>
    <w:rsid w:val="00AA2A47"/>
    <w:rsid w:val="00AA2D18"/>
    <w:rsid w:val="00AA3124"/>
    <w:rsid w:val="00AA3449"/>
    <w:rsid w:val="00AA4FA0"/>
    <w:rsid w:val="00AA5285"/>
    <w:rsid w:val="00AA560A"/>
    <w:rsid w:val="00AA58B1"/>
    <w:rsid w:val="00AA63E5"/>
    <w:rsid w:val="00AA6842"/>
    <w:rsid w:val="00AA71E2"/>
    <w:rsid w:val="00AA73D3"/>
    <w:rsid w:val="00AA772A"/>
    <w:rsid w:val="00AA77FB"/>
    <w:rsid w:val="00AA7E39"/>
    <w:rsid w:val="00AB0207"/>
    <w:rsid w:val="00AB025A"/>
    <w:rsid w:val="00AB147C"/>
    <w:rsid w:val="00AB175A"/>
    <w:rsid w:val="00AB1ABF"/>
    <w:rsid w:val="00AB22EE"/>
    <w:rsid w:val="00AB2FA1"/>
    <w:rsid w:val="00AB4062"/>
    <w:rsid w:val="00AB435C"/>
    <w:rsid w:val="00AB53FA"/>
    <w:rsid w:val="00AB5BB6"/>
    <w:rsid w:val="00AB6AEF"/>
    <w:rsid w:val="00AC0266"/>
    <w:rsid w:val="00AC1473"/>
    <w:rsid w:val="00AC3A38"/>
    <w:rsid w:val="00AC4360"/>
    <w:rsid w:val="00AC474E"/>
    <w:rsid w:val="00AC59EE"/>
    <w:rsid w:val="00AC5E06"/>
    <w:rsid w:val="00AC60D1"/>
    <w:rsid w:val="00AD0EDD"/>
    <w:rsid w:val="00AD1F91"/>
    <w:rsid w:val="00AD24E0"/>
    <w:rsid w:val="00AD2F42"/>
    <w:rsid w:val="00AD3246"/>
    <w:rsid w:val="00AD4066"/>
    <w:rsid w:val="00AD43F4"/>
    <w:rsid w:val="00AD483B"/>
    <w:rsid w:val="00AD4C7D"/>
    <w:rsid w:val="00AD4CD5"/>
    <w:rsid w:val="00AD737D"/>
    <w:rsid w:val="00AE045B"/>
    <w:rsid w:val="00AE0793"/>
    <w:rsid w:val="00AE0C26"/>
    <w:rsid w:val="00AE0DC0"/>
    <w:rsid w:val="00AE1E7E"/>
    <w:rsid w:val="00AE3854"/>
    <w:rsid w:val="00AE38CD"/>
    <w:rsid w:val="00AE5638"/>
    <w:rsid w:val="00AE60C6"/>
    <w:rsid w:val="00AE6668"/>
    <w:rsid w:val="00AE6E60"/>
    <w:rsid w:val="00AF038A"/>
    <w:rsid w:val="00AF0A76"/>
    <w:rsid w:val="00AF1811"/>
    <w:rsid w:val="00AF2786"/>
    <w:rsid w:val="00AF2F55"/>
    <w:rsid w:val="00AF5578"/>
    <w:rsid w:val="00AF6556"/>
    <w:rsid w:val="00B00E6A"/>
    <w:rsid w:val="00B0125A"/>
    <w:rsid w:val="00B014B0"/>
    <w:rsid w:val="00B01999"/>
    <w:rsid w:val="00B02A08"/>
    <w:rsid w:val="00B02A39"/>
    <w:rsid w:val="00B0324E"/>
    <w:rsid w:val="00B032F9"/>
    <w:rsid w:val="00B042FC"/>
    <w:rsid w:val="00B0467B"/>
    <w:rsid w:val="00B04932"/>
    <w:rsid w:val="00B0495C"/>
    <w:rsid w:val="00B05024"/>
    <w:rsid w:val="00B05C99"/>
    <w:rsid w:val="00B062C9"/>
    <w:rsid w:val="00B0776B"/>
    <w:rsid w:val="00B1090A"/>
    <w:rsid w:val="00B1097B"/>
    <w:rsid w:val="00B11E14"/>
    <w:rsid w:val="00B12588"/>
    <w:rsid w:val="00B135F7"/>
    <w:rsid w:val="00B13BCF"/>
    <w:rsid w:val="00B140A8"/>
    <w:rsid w:val="00B14182"/>
    <w:rsid w:val="00B151F5"/>
    <w:rsid w:val="00B17E8C"/>
    <w:rsid w:val="00B203BC"/>
    <w:rsid w:val="00B21784"/>
    <w:rsid w:val="00B2328B"/>
    <w:rsid w:val="00B23F40"/>
    <w:rsid w:val="00B245CB"/>
    <w:rsid w:val="00B24725"/>
    <w:rsid w:val="00B2508E"/>
    <w:rsid w:val="00B27710"/>
    <w:rsid w:val="00B27E22"/>
    <w:rsid w:val="00B31D51"/>
    <w:rsid w:val="00B33211"/>
    <w:rsid w:val="00B33398"/>
    <w:rsid w:val="00B350D2"/>
    <w:rsid w:val="00B35911"/>
    <w:rsid w:val="00B41170"/>
    <w:rsid w:val="00B4231E"/>
    <w:rsid w:val="00B44175"/>
    <w:rsid w:val="00B452A3"/>
    <w:rsid w:val="00B452FC"/>
    <w:rsid w:val="00B45D83"/>
    <w:rsid w:val="00B47674"/>
    <w:rsid w:val="00B50624"/>
    <w:rsid w:val="00B50D3B"/>
    <w:rsid w:val="00B50FDA"/>
    <w:rsid w:val="00B51074"/>
    <w:rsid w:val="00B51532"/>
    <w:rsid w:val="00B5218F"/>
    <w:rsid w:val="00B529A1"/>
    <w:rsid w:val="00B53C73"/>
    <w:rsid w:val="00B5428E"/>
    <w:rsid w:val="00B551EE"/>
    <w:rsid w:val="00B558B3"/>
    <w:rsid w:val="00B55A72"/>
    <w:rsid w:val="00B562F0"/>
    <w:rsid w:val="00B56813"/>
    <w:rsid w:val="00B56B95"/>
    <w:rsid w:val="00B5740F"/>
    <w:rsid w:val="00B57791"/>
    <w:rsid w:val="00B57C26"/>
    <w:rsid w:val="00B60629"/>
    <w:rsid w:val="00B60E84"/>
    <w:rsid w:val="00B62940"/>
    <w:rsid w:val="00B62A24"/>
    <w:rsid w:val="00B631AA"/>
    <w:rsid w:val="00B631F2"/>
    <w:rsid w:val="00B64D00"/>
    <w:rsid w:val="00B65A2A"/>
    <w:rsid w:val="00B66227"/>
    <w:rsid w:val="00B66BD6"/>
    <w:rsid w:val="00B66E01"/>
    <w:rsid w:val="00B7073B"/>
    <w:rsid w:val="00B709CC"/>
    <w:rsid w:val="00B70FF9"/>
    <w:rsid w:val="00B7345A"/>
    <w:rsid w:val="00B737BC"/>
    <w:rsid w:val="00B77E5E"/>
    <w:rsid w:val="00B808A0"/>
    <w:rsid w:val="00B80DA2"/>
    <w:rsid w:val="00B8153C"/>
    <w:rsid w:val="00B81B96"/>
    <w:rsid w:val="00B81CDC"/>
    <w:rsid w:val="00B8221A"/>
    <w:rsid w:val="00B82ACD"/>
    <w:rsid w:val="00B8474E"/>
    <w:rsid w:val="00B86380"/>
    <w:rsid w:val="00B86471"/>
    <w:rsid w:val="00B87949"/>
    <w:rsid w:val="00B920F1"/>
    <w:rsid w:val="00B95289"/>
    <w:rsid w:val="00B9536E"/>
    <w:rsid w:val="00B9642D"/>
    <w:rsid w:val="00B97571"/>
    <w:rsid w:val="00B97BB7"/>
    <w:rsid w:val="00BA0294"/>
    <w:rsid w:val="00BA0410"/>
    <w:rsid w:val="00BA0667"/>
    <w:rsid w:val="00BA2199"/>
    <w:rsid w:val="00BA2948"/>
    <w:rsid w:val="00BA2A4F"/>
    <w:rsid w:val="00BA3AAF"/>
    <w:rsid w:val="00BA65E2"/>
    <w:rsid w:val="00BA7170"/>
    <w:rsid w:val="00BA7E11"/>
    <w:rsid w:val="00BB0C8F"/>
    <w:rsid w:val="00BB0F8F"/>
    <w:rsid w:val="00BB1630"/>
    <w:rsid w:val="00BB1E93"/>
    <w:rsid w:val="00BB2C52"/>
    <w:rsid w:val="00BB2E4A"/>
    <w:rsid w:val="00BB35EC"/>
    <w:rsid w:val="00BB3BD0"/>
    <w:rsid w:val="00BB41E5"/>
    <w:rsid w:val="00BB5CD0"/>
    <w:rsid w:val="00BB62A5"/>
    <w:rsid w:val="00BB7047"/>
    <w:rsid w:val="00BC00A8"/>
    <w:rsid w:val="00BC0275"/>
    <w:rsid w:val="00BC0BEA"/>
    <w:rsid w:val="00BC0BF3"/>
    <w:rsid w:val="00BC12CB"/>
    <w:rsid w:val="00BC18DB"/>
    <w:rsid w:val="00BC1E70"/>
    <w:rsid w:val="00BC23C9"/>
    <w:rsid w:val="00BC26C7"/>
    <w:rsid w:val="00BC29A7"/>
    <w:rsid w:val="00BC364A"/>
    <w:rsid w:val="00BC3808"/>
    <w:rsid w:val="00BC3D81"/>
    <w:rsid w:val="00BC4BF9"/>
    <w:rsid w:val="00BC5C15"/>
    <w:rsid w:val="00BC5CCD"/>
    <w:rsid w:val="00BC6A23"/>
    <w:rsid w:val="00BC6C20"/>
    <w:rsid w:val="00BC6F2B"/>
    <w:rsid w:val="00BD0084"/>
    <w:rsid w:val="00BD0A2B"/>
    <w:rsid w:val="00BD1051"/>
    <w:rsid w:val="00BD12AA"/>
    <w:rsid w:val="00BD17C3"/>
    <w:rsid w:val="00BD18A1"/>
    <w:rsid w:val="00BD1B28"/>
    <w:rsid w:val="00BD1E53"/>
    <w:rsid w:val="00BD2555"/>
    <w:rsid w:val="00BD2F9B"/>
    <w:rsid w:val="00BD35D2"/>
    <w:rsid w:val="00BD400A"/>
    <w:rsid w:val="00BD4209"/>
    <w:rsid w:val="00BD49EA"/>
    <w:rsid w:val="00BE16FF"/>
    <w:rsid w:val="00BE1ADD"/>
    <w:rsid w:val="00BE27B3"/>
    <w:rsid w:val="00BE3111"/>
    <w:rsid w:val="00BE4497"/>
    <w:rsid w:val="00BE4D87"/>
    <w:rsid w:val="00BE4F2B"/>
    <w:rsid w:val="00BE5585"/>
    <w:rsid w:val="00BE56B4"/>
    <w:rsid w:val="00BE585D"/>
    <w:rsid w:val="00BE622D"/>
    <w:rsid w:val="00BE7257"/>
    <w:rsid w:val="00BF0505"/>
    <w:rsid w:val="00BF1A74"/>
    <w:rsid w:val="00BF29A4"/>
    <w:rsid w:val="00BF32F6"/>
    <w:rsid w:val="00BF3316"/>
    <w:rsid w:val="00BF3C23"/>
    <w:rsid w:val="00BF4800"/>
    <w:rsid w:val="00BF4CF1"/>
    <w:rsid w:val="00BF4F4B"/>
    <w:rsid w:val="00BF57FB"/>
    <w:rsid w:val="00BF77CD"/>
    <w:rsid w:val="00BF78F4"/>
    <w:rsid w:val="00C00C58"/>
    <w:rsid w:val="00C00DAB"/>
    <w:rsid w:val="00C0226E"/>
    <w:rsid w:val="00C0272D"/>
    <w:rsid w:val="00C0285E"/>
    <w:rsid w:val="00C043A8"/>
    <w:rsid w:val="00C0471F"/>
    <w:rsid w:val="00C04BE4"/>
    <w:rsid w:val="00C058F7"/>
    <w:rsid w:val="00C06CE7"/>
    <w:rsid w:val="00C1037B"/>
    <w:rsid w:val="00C11C1B"/>
    <w:rsid w:val="00C12539"/>
    <w:rsid w:val="00C13754"/>
    <w:rsid w:val="00C14630"/>
    <w:rsid w:val="00C14CD6"/>
    <w:rsid w:val="00C15325"/>
    <w:rsid w:val="00C15768"/>
    <w:rsid w:val="00C161F0"/>
    <w:rsid w:val="00C164A5"/>
    <w:rsid w:val="00C17436"/>
    <w:rsid w:val="00C17989"/>
    <w:rsid w:val="00C2156B"/>
    <w:rsid w:val="00C2195C"/>
    <w:rsid w:val="00C21CAE"/>
    <w:rsid w:val="00C22393"/>
    <w:rsid w:val="00C224A6"/>
    <w:rsid w:val="00C225B4"/>
    <w:rsid w:val="00C22B15"/>
    <w:rsid w:val="00C22BB6"/>
    <w:rsid w:val="00C23A96"/>
    <w:rsid w:val="00C24428"/>
    <w:rsid w:val="00C24B6B"/>
    <w:rsid w:val="00C251A2"/>
    <w:rsid w:val="00C270F7"/>
    <w:rsid w:val="00C30505"/>
    <w:rsid w:val="00C310C0"/>
    <w:rsid w:val="00C3126B"/>
    <w:rsid w:val="00C312E8"/>
    <w:rsid w:val="00C31851"/>
    <w:rsid w:val="00C32051"/>
    <w:rsid w:val="00C321AE"/>
    <w:rsid w:val="00C331B4"/>
    <w:rsid w:val="00C3352A"/>
    <w:rsid w:val="00C34469"/>
    <w:rsid w:val="00C3469B"/>
    <w:rsid w:val="00C35F11"/>
    <w:rsid w:val="00C36850"/>
    <w:rsid w:val="00C36C20"/>
    <w:rsid w:val="00C36EB2"/>
    <w:rsid w:val="00C37237"/>
    <w:rsid w:val="00C41E89"/>
    <w:rsid w:val="00C42CD5"/>
    <w:rsid w:val="00C44DA6"/>
    <w:rsid w:val="00C456C4"/>
    <w:rsid w:val="00C45D44"/>
    <w:rsid w:val="00C46463"/>
    <w:rsid w:val="00C4774A"/>
    <w:rsid w:val="00C501D0"/>
    <w:rsid w:val="00C50652"/>
    <w:rsid w:val="00C527D4"/>
    <w:rsid w:val="00C52A24"/>
    <w:rsid w:val="00C54166"/>
    <w:rsid w:val="00C54792"/>
    <w:rsid w:val="00C54D23"/>
    <w:rsid w:val="00C54D5D"/>
    <w:rsid w:val="00C54E19"/>
    <w:rsid w:val="00C5648E"/>
    <w:rsid w:val="00C56CB4"/>
    <w:rsid w:val="00C57978"/>
    <w:rsid w:val="00C57FD1"/>
    <w:rsid w:val="00C6046D"/>
    <w:rsid w:val="00C60508"/>
    <w:rsid w:val="00C60C39"/>
    <w:rsid w:val="00C6110A"/>
    <w:rsid w:val="00C61EE6"/>
    <w:rsid w:val="00C61F8D"/>
    <w:rsid w:val="00C6245E"/>
    <w:rsid w:val="00C63B2D"/>
    <w:rsid w:val="00C63D61"/>
    <w:rsid w:val="00C64728"/>
    <w:rsid w:val="00C6498F"/>
    <w:rsid w:val="00C64C6B"/>
    <w:rsid w:val="00C65ED8"/>
    <w:rsid w:val="00C666FA"/>
    <w:rsid w:val="00C712A2"/>
    <w:rsid w:val="00C717BB"/>
    <w:rsid w:val="00C727CA"/>
    <w:rsid w:val="00C7406C"/>
    <w:rsid w:val="00C74927"/>
    <w:rsid w:val="00C75A23"/>
    <w:rsid w:val="00C75DFA"/>
    <w:rsid w:val="00C76093"/>
    <w:rsid w:val="00C76540"/>
    <w:rsid w:val="00C80270"/>
    <w:rsid w:val="00C816CE"/>
    <w:rsid w:val="00C81C86"/>
    <w:rsid w:val="00C822C8"/>
    <w:rsid w:val="00C82E71"/>
    <w:rsid w:val="00C83A8B"/>
    <w:rsid w:val="00C84C41"/>
    <w:rsid w:val="00C84EEB"/>
    <w:rsid w:val="00C852DA"/>
    <w:rsid w:val="00C85580"/>
    <w:rsid w:val="00C85E34"/>
    <w:rsid w:val="00C8637C"/>
    <w:rsid w:val="00C8663A"/>
    <w:rsid w:val="00C87F95"/>
    <w:rsid w:val="00C915DC"/>
    <w:rsid w:val="00C92716"/>
    <w:rsid w:val="00C92A09"/>
    <w:rsid w:val="00C92FE9"/>
    <w:rsid w:val="00C94CED"/>
    <w:rsid w:val="00C955D0"/>
    <w:rsid w:val="00C9583E"/>
    <w:rsid w:val="00C96385"/>
    <w:rsid w:val="00C97046"/>
    <w:rsid w:val="00CA1614"/>
    <w:rsid w:val="00CA264B"/>
    <w:rsid w:val="00CA2B7A"/>
    <w:rsid w:val="00CA2DB3"/>
    <w:rsid w:val="00CA2F25"/>
    <w:rsid w:val="00CA3FE2"/>
    <w:rsid w:val="00CA485C"/>
    <w:rsid w:val="00CA6FD0"/>
    <w:rsid w:val="00CA7356"/>
    <w:rsid w:val="00CA7FED"/>
    <w:rsid w:val="00CB09A5"/>
    <w:rsid w:val="00CB0BBE"/>
    <w:rsid w:val="00CB1AF0"/>
    <w:rsid w:val="00CB2B25"/>
    <w:rsid w:val="00CB35BF"/>
    <w:rsid w:val="00CB4374"/>
    <w:rsid w:val="00CB5777"/>
    <w:rsid w:val="00CB6572"/>
    <w:rsid w:val="00CB7569"/>
    <w:rsid w:val="00CB7DA8"/>
    <w:rsid w:val="00CC016A"/>
    <w:rsid w:val="00CC040F"/>
    <w:rsid w:val="00CC0E81"/>
    <w:rsid w:val="00CC112E"/>
    <w:rsid w:val="00CC13F8"/>
    <w:rsid w:val="00CC1DEB"/>
    <w:rsid w:val="00CC1F0B"/>
    <w:rsid w:val="00CC314A"/>
    <w:rsid w:val="00CC3769"/>
    <w:rsid w:val="00CC39FE"/>
    <w:rsid w:val="00CC419E"/>
    <w:rsid w:val="00CC4676"/>
    <w:rsid w:val="00CC49B5"/>
    <w:rsid w:val="00CC65B7"/>
    <w:rsid w:val="00CC7064"/>
    <w:rsid w:val="00CD1802"/>
    <w:rsid w:val="00CD3F53"/>
    <w:rsid w:val="00CD4362"/>
    <w:rsid w:val="00CD4763"/>
    <w:rsid w:val="00CD49E3"/>
    <w:rsid w:val="00CD5217"/>
    <w:rsid w:val="00CD5628"/>
    <w:rsid w:val="00CE0285"/>
    <w:rsid w:val="00CE0DFE"/>
    <w:rsid w:val="00CE166F"/>
    <w:rsid w:val="00CE178C"/>
    <w:rsid w:val="00CE1D8D"/>
    <w:rsid w:val="00CE3639"/>
    <w:rsid w:val="00CE3749"/>
    <w:rsid w:val="00CE3A1E"/>
    <w:rsid w:val="00CE59A0"/>
    <w:rsid w:val="00CE5ACC"/>
    <w:rsid w:val="00CE5F75"/>
    <w:rsid w:val="00CE6599"/>
    <w:rsid w:val="00CE67A7"/>
    <w:rsid w:val="00CE684F"/>
    <w:rsid w:val="00CF0226"/>
    <w:rsid w:val="00CF0345"/>
    <w:rsid w:val="00CF0848"/>
    <w:rsid w:val="00CF109D"/>
    <w:rsid w:val="00CF23A2"/>
    <w:rsid w:val="00CF5971"/>
    <w:rsid w:val="00CF6316"/>
    <w:rsid w:val="00CF7046"/>
    <w:rsid w:val="00CF75CA"/>
    <w:rsid w:val="00CF7A6B"/>
    <w:rsid w:val="00D005EA"/>
    <w:rsid w:val="00D0179E"/>
    <w:rsid w:val="00D01ED6"/>
    <w:rsid w:val="00D01F7D"/>
    <w:rsid w:val="00D023CE"/>
    <w:rsid w:val="00D027DB"/>
    <w:rsid w:val="00D03EB6"/>
    <w:rsid w:val="00D03F7D"/>
    <w:rsid w:val="00D0478A"/>
    <w:rsid w:val="00D0697B"/>
    <w:rsid w:val="00D06F61"/>
    <w:rsid w:val="00D071B2"/>
    <w:rsid w:val="00D10575"/>
    <w:rsid w:val="00D116BE"/>
    <w:rsid w:val="00D1216E"/>
    <w:rsid w:val="00D122E6"/>
    <w:rsid w:val="00D124AC"/>
    <w:rsid w:val="00D12BE0"/>
    <w:rsid w:val="00D12D9D"/>
    <w:rsid w:val="00D134FB"/>
    <w:rsid w:val="00D14AA9"/>
    <w:rsid w:val="00D15373"/>
    <w:rsid w:val="00D159F9"/>
    <w:rsid w:val="00D15B17"/>
    <w:rsid w:val="00D160A6"/>
    <w:rsid w:val="00D1687B"/>
    <w:rsid w:val="00D16B4D"/>
    <w:rsid w:val="00D1710E"/>
    <w:rsid w:val="00D175E5"/>
    <w:rsid w:val="00D17F61"/>
    <w:rsid w:val="00D2031E"/>
    <w:rsid w:val="00D209F3"/>
    <w:rsid w:val="00D21353"/>
    <w:rsid w:val="00D21F7A"/>
    <w:rsid w:val="00D244AF"/>
    <w:rsid w:val="00D24CB9"/>
    <w:rsid w:val="00D254E1"/>
    <w:rsid w:val="00D27643"/>
    <w:rsid w:val="00D27C86"/>
    <w:rsid w:val="00D30333"/>
    <w:rsid w:val="00D3137D"/>
    <w:rsid w:val="00D336F8"/>
    <w:rsid w:val="00D35800"/>
    <w:rsid w:val="00D3580E"/>
    <w:rsid w:val="00D374CE"/>
    <w:rsid w:val="00D41132"/>
    <w:rsid w:val="00D4136F"/>
    <w:rsid w:val="00D41B3C"/>
    <w:rsid w:val="00D41BB1"/>
    <w:rsid w:val="00D41D19"/>
    <w:rsid w:val="00D42C0A"/>
    <w:rsid w:val="00D43267"/>
    <w:rsid w:val="00D44706"/>
    <w:rsid w:val="00D447A2"/>
    <w:rsid w:val="00D44929"/>
    <w:rsid w:val="00D464AB"/>
    <w:rsid w:val="00D47B2C"/>
    <w:rsid w:val="00D47FE2"/>
    <w:rsid w:val="00D50061"/>
    <w:rsid w:val="00D50CBB"/>
    <w:rsid w:val="00D51E9C"/>
    <w:rsid w:val="00D52B43"/>
    <w:rsid w:val="00D533BE"/>
    <w:rsid w:val="00D53A67"/>
    <w:rsid w:val="00D5605F"/>
    <w:rsid w:val="00D56526"/>
    <w:rsid w:val="00D60276"/>
    <w:rsid w:val="00D60609"/>
    <w:rsid w:val="00D61731"/>
    <w:rsid w:val="00D61FBA"/>
    <w:rsid w:val="00D628C7"/>
    <w:rsid w:val="00D6314B"/>
    <w:rsid w:val="00D64084"/>
    <w:rsid w:val="00D646FF"/>
    <w:rsid w:val="00D64BD1"/>
    <w:rsid w:val="00D64E91"/>
    <w:rsid w:val="00D65A60"/>
    <w:rsid w:val="00D65EE6"/>
    <w:rsid w:val="00D66C0D"/>
    <w:rsid w:val="00D67446"/>
    <w:rsid w:val="00D703ED"/>
    <w:rsid w:val="00D7056A"/>
    <w:rsid w:val="00D716F4"/>
    <w:rsid w:val="00D740AB"/>
    <w:rsid w:val="00D744B3"/>
    <w:rsid w:val="00D766EF"/>
    <w:rsid w:val="00D7732B"/>
    <w:rsid w:val="00D77DAC"/>
    <w:rsid w:val="00D80FBB"/>
    <w:rsid w:val="00D814B1"/>
    <w:rsid w:val="00D81A9C"/>
    <w:rsid w:val="00D829C7"/>
    <w:rsid w:val="00D82CC2"/>
    <w:rsid w:val="00D83202"/>
    <w:rsid w:val="00D858D3"/>
    <w:rsid w:val="00D86EC8"/>
    <w:rsid w:val="00D87047"/>
    <w:rsid w:val="00D87496"/>
    <w:rsid w:val="00D87620"/>
    <w:rsid w:val="00D9048C"/>
    <w:rsid w:val="00D90FA4"/>
    <w:rsid w:val="00D910A7"/>
    <w:rsid w:val="00D91296"/>
    <w:rsid w:val="00D913D7"/>
    <w:rsid w:val="00D91E06"/>
    <w:rsid w:val="00D92E1E"/>
    <w:rsid w:val="00D940CB"/>
    <w:rsid w:val="00D94194"/>
    <w:rsid w:val="00D952FA"/>
    <w:rsid w:val="00D96537"/>
    <w:rsid w:val="00D9724A"/>
    <w:rsid w:val="00D97ADD"/>
    <w:rsid w:val="00D97BFF"/>
    <w:rsid w:val="00D97D89"/>
    <w:rsid w:val="00DA0FDE"/>
    <w:rsid w:val="00DA59E3"/>
    <w:rsid w:val="00DA6094"/>
    <w:rsid w:val="00DA7571"/>
    <w:rsid w:val="00DA75EE"/>
    <w:rsid w:val="00DB0D5C"/>
    <w:rsid w:val="00DB101F"/>
    <w:rsid w:val="00DB17D3"/>
    <w:rsid w:val="00DB5A80"/>
    <w:rsid w:val="00DB6371"/>
    <w:rsid w:val="00DB6651"/>
    <w:rsid w:val="00DB68C6"/>
    <w:rsid w:val="00DB7999"/>
    <w:rsid w:val="00DB7E16"/>
    <w:rsid w:val="00DB7EE9"/>
    <w:rsid w:val="00DC1481"/>
    <w:rsid w:val="00DC156A"/>
    <w:rsid w:val="00DC1A67"/>
    <w:rsid w:val="00DC59B7"/>
    <w:rsid w:val="00DC59F4"/>
    <w:rsid w:val="00DC5C0E"/>
    <w:rsid w:val="00DC6B8E"/>
    <w:rsid w:val="00DC780A"/>
    <w:rsid w:val="00DD004E"/>
    <w:rsid w:val="00DD009A"/>
    <w:rsid w:val="00DD02DD"/>
    <w:rsid w:val="00DD1105"/>
    <w:rsid w:val="00DD1551"/>
    <w:rsid w:val="00DD16E9"/>
    <w:rsid w:val="00DD344D"/>
    <w:rsid w:val="00DD4EFB"/>
    <w:rsid w:val="00DD5197"/>
    <w:rsid w:val="00DD52B5"/>
    <w:rsid w:val="00DD53C0"/>
    <w:rsid w:val="00DD5FC0"/>
    <w:rsid w:val="00DD793D"/>
    <w:rsid w:val="00DE339F"/>
    <w:rsid w:val="00DE3B7E"/>
    <w:rsid w:val="00DE3E49"/>
    <w:rsid w:val="00DE406F"/>
    <w:rsid w:val="00DE4D28"/>
    <w:rsid w:val="00DE563D"/>
    <w:rsid w:val="00DE56E3"/>
    <w:rsid w:val="00DE63C6"/>
    <w:rsid w:val="00DE6429"/>
    <w:rsid w:val="00DE6691"/>
    <w:rsid w:val="00DE6929"/>
    <w:rsid w:val="00DE7358"/>
    <w:rsid w:val="00DE76ED"/>
    <w:rsid w:val="00DF1DF6"/>
    <w:rsid w:val="00DF2A0F"/>
    <w:rsid w:val="00DF4307"/>
    <w:rsid w:val="00DF471B"/>
    <w:rsid w:val="00DF4736"/>
    <w:rsid w:val="00DF51C3"/>
    <w:rsid w:val="00DF69DD"/>
    <w:rsid w:val="00DF71BB"/>
    <w:rsid w:val="00DF721E"/>
    <w:rsid w:val="00DF7417"/>
    <w:rsid w:val="00DF7D5B"/>
    <w:rsid w:val="00DF7FA6"/>
    <w:rsid w:val="00E0019B"/>
    <w:rsid w:val="00E00D9A"/>
    <w:rsid w:val="00E00EF4"/>
    <w:rsid w:val="00E01018"/>
    <w:rsid w:val="00E01BF7"/>
    <w:rsid w:val="00E04474"/>
    <w:rsid w:val="00E04681"/>
    <w:rsid w:val="00E05360"/>
    <w:rsid w:val="00E06238"/>
    <w:rsid w:val="00E10D13"/>
    <w:rsid w:val="00E11194"/>
    <w:rsid w:val="00E1138D"/>
    <w:rsid w:val="00E11D40"/>
    <w:rsid w:val="00E11EE5"/>
    <w:rsid w:val="00E13D86"/>
    <w:rsid w:val="00E13DF4"/>
    <w:rsid w:val="00E14C08"/>
    <w:rsid w:val="00E14DBE"/>
    <w:rsid w:val="00E15688"/>
    <w:rsid w:val="00E15F4C"/>
    <w:rsid w:val="00E20A13"/>
    <w:rsid w:val="00E20BA8"/>
    <w:rsid w:val="00E21A0A"/>
    <w:rsid w:val="00E22AAE"/>
    <w:rsid w:val="00E2308C"/>
    <w:rsid w:val="00E233F2"/>
    <w:rsid w:val="00E23D4F"/>
    <w:rsid w:val="00E25AB5"/>
    <w:rsid w:val="00E2686B"/>
    <w:rsid w:val="00E271AF"/>
    <w:rsid w:val="00E278FE"/>
    <w:rsid w:val="00E27A5B"/>
    <w:rsid w:val="00E31101"/>
    <w:rsid w:val="00E31B66"/>
    <w:rsid w:val="00E3344D"/>
    <w:rsid w:val="00E33A87"/>
    <w:rsid w:val="00E344E1"/>
    <w:rsid w:val="00E34677"/>
    <w:rsid w:val="00E35BF0"/>
    <w:rsid w:val="00E35D32"/>
    <w:rsid w:val="00E35E35"/>
    <w:rsid w:val="00E3626E"/>
    <w:rsid w:val="00E36C3A"/>
    <w:rsid w:val="00E4011C"/>
    <w:rsid w:val="00E40D99"/>
    <w:rsid w:val="00E417B9"/>
    <w:rsid w:val="00E41A38"/>
    <w:rsid w:val="00E42929"/>
    <w:rsid w:val="00E44BAF"/>
    <w:rsid w:val="00E45580"/>
    <w:rsid w:val="00E460DC"/>
    <w:rsid w:val="00E46B73"/>
    <w:rsid w:val="00E46F2D"/>
    <w:rsid w:val="00E47923"/>
    <w:rsid w:val="00E51082"/>
    <w:rsid w:val="00E5306E"/>
    <w:rsid w:val="00E533C9"/>
    <w:rsid w:val="00E54137"/>
    <w:rsid w:val="00E54402"/>
    <w:rsid w:val="00E54AA8"/>
    <w:rsid w:val="00E55EB9"/>
    <w:rsid w:val="00E569E4"/>
    <w:rsid w:val="00E56EAA"/>
    <w:rsid w:val="00E60CB3"/>
    <w:rsid w:val="00E61F40"/>
    <w:rsid w:val="00E626B4"/>
    <w:rsid w:val="00E62835"/>
    <w:rsid w:val="00E632DE"/>
    <w:rsid w:val="00E635A2"/>
    <w:rsid w:val="00E63EAC"/>
    <w:rsid w:val="00E64A2C"/>
    <w:rsid w:val="00E64C8F"/>
    <w:rsid w:val="00E65385"/>
    <w:rsid w:val="00E65465"/>
    <w:rsid w:val="00E65D18"/>
    <w:rsid w:val="00E66724"/>
    <w:rsid w:val="00E67105"/>
    <w:rsid w:val="00E67468"/>
    <w:rsid w:val="00E67CAC"/>
    <w:rsid w:val="00E704B0"/>
    <w:rsid w:val="00E70822"/>
    <w:rsid w:val="00E72C97"/>
    <w:rsid w:val="00E74BE5"/>
    <w:rsid w:val="00E74FA2"/>
    <w:rsid w:val="00E76031"/>
    <w:rsid w:val="00E76493"/>
    <w:rsid w:val="00E76584"/>
    <w:rsid w:val="00E76F7E"/>
    <w:rsid w:val="00E778F3"/>
    <w:rsid w:val="00E77FC5"/>
    <w:rsid w:val="00E80717"/>
    <w:rsid w:val="00E80A89"/>
    <w:rsid w:val="00E82041"/>
    <w:rsid w:val="00E82979"/>
    <w:rsid w:val="00E82B26"/>
    <w:rsid w:val="00E831B6"/>
    <w:rsid w:val="00E83664"/>
    <w:rsid w:val="00E836E9"/>
    <w:rsid w:val="00E84117"/>
    <w:rsid w:val="00E86657"/>
    <w:rsid w:val="00E86DEA"/>
    <w:rsid w:val="00E87410"/>
    <w:rsid w:val="00E874E6"/>
    <w:rsid w:val="00E875F1"/>
    <w:rsid w:val="00E87A02"/>
    <w:rsid w:val="00E91A59"/>
    <w:rsid w:val="00E9201B"/>
    <w:rsid w:val="00E93B21"/>
    <w:rsid w:val="00E9441E"/>
    <w:rsid w:val="00E94894"/>
    <w:rsid w:val="00E94AB6"/>
    <w:rsid w:val="00E9576E"/>
    <w:rsid w:val="00E95C86"/>
    <w:rsid w:val="00E96200"/>
    <w:rsid w:val="00E963D8"/>
    <w:rsid w:val="00E967E0"/>
    <w:rsid w:val="00E96949"/>
    <w:rsid w:val="00E97686"/>
    <w:rsid w:val="00E97EE2"/>
    <w:rsid w:val="00EA0BB4"/>
    <w:rsid w:val="00EA125F"/>
    <w:rsid w:val="00EA1BC6"/>
    <w:rsid w:val="00EA2559"/>
    <w:rsid w:val="00EA2EB5"/>
    <w:rsid w:val="00EA3470"/>
    <w:rsid w:val="00EA3C8F"/>
    <w:rsid w:val="00EA47E4"/>
    <w:rsid w:val="00EA5426"/>
    <w:rsid w:val="00EA6200"/>
    <w:rsid w:val="00EA6436"/>
    <w:rsid w:val="00EA78A6"/>
    <w:rsid w:val="00EB2297"/>
    <w:rsid w:val="00EB2961"/>
    <w:rsid w:val="00EB342D"/>
    <w:rsid w:val="00EB3787"/>
    <w:rsid w:val="00EB4047"/>
    <w:rsid w:val="00EB45E1"/>
    <w:rsid w:val="00EB525D"/>
    <w:rsid w:val="00EB5381"/>
    <w:rsid w:val="00EB66C4"/>
    <w:rsid w:val="00EB672C"/>
    <w:rsid w:val="00EC060B"/>
    <w:rsid w:val="00EC0FB5"/>
    <w:rsid w:val="00EC38AE"/>
    <w:rsid w:val="00EC440C"/>
    <w:rsid w:val="00EC4699"/>
    <w:rsid w:val="00EC6EF8"/>
    <w:rsid w:val="00EC7A2C"/>
    <w:rsid w:val="00ED0E3B"/>
    <w:rsid w:val="00ED3821"/>
    <w:rsid w:val="00ED49DA"/>
    <w:rsid w:val="00ED4C3B"/>
    <w:rsid w:val="00ED5962"/>
    <w:rsid w:val="00ED5B53"/>
    <w:rsid w:val="00ED5EA8"/>
    <w:rsid w:val="00ED6193"/>
    <w:rsid w:val="00ED711F"/>
    <w:rsid w:val="00ED7892"/>
    <w:rsid w:val="00ED7D7B"/>
    <w:rsid w:val="00EE102A"/>
    <w:rsid w:val="00EE131F"/>
    <w:rsid w:val="00EE171E"/>
    <w:rsid w:val="00EE20D8"/>
    <w:rsid w:val="00EE3155"/>
    <w:rsid w:val="00EE39A0"/>
    <w:rsid w:val="00EE3A3C"/>
    <w:rsid w:val="00EE4A3E"/>
    <w:rsid w:val="00EE4A85"/>
    <w:rsid w:val="00EE696F"/>
    <w:rsid w:val="00EE7A4B"/>
    <w:rsid w:val="00EF0481"/>
    <w:rsid w:val="00EF060B"/>
    <w:rsid w:val="00EF1FD7"/>
    <w:rsid w:val="00EF2080"/>
    <w:rsid w:val="00EF2481"/>
    <w:rsid w:val="00EF2A30"/>
    <w:rsid w:val="00EF33C9"/>
    <w:rsid w:val="00EF3FE7"/>
    <w:rsid w:val="00EF43B3"/>
    <w:rsid w:val="00EF44A6"/>
    <w:rsid w:val="00EF5192"/>
    <w:rsid w:val="00EF57C8"/>
    <w:rsid w:val="00EF5B55"/>
    <w:rsid w:val="00EF67AF"/>
    <w:rsid w:val="00EF6D6F"/>
    <w:rsid w:val="00EF70F6"/>
    <w:rsid w:val="00EF7217"/>
    <w:rsid w:val="00F00CBF"/>
    <w:rsid w:val="00F021C2"/>
    <w:rsid w:val="00F023CF"/>
    <w:rsid w:val="00F03369"/>
    <w:rsid w:val="00F03FF1"/>
    <w:rsid w:val="00F0416D"/>
    <w:rsid w:val="00F0463F"/>
    <w:rsid w:val="00F05C14"/>
    <w:rsid w:val="00F075E0"/>
    <w:rsid w:val="00F10291"/>
    <w:rsid w:val="00F10678"/>
    <w:rsid w:val="00F122D0"/>
    <w:rsid w:val="00F13324"/>
    <w:rsid w:val="00F13A45"/>
    <w:rsid w:val="00F13D4C"/>
    <w:rsid w:val="00F14110"/>
    <w:rsid w:val="00F15B45"/>
    <w:rsid w:val="00F17E8F"/>
    <w:rsid w:val="00F20095"/>
    <w:rsid w:val="00F205C2"/>
    <w:rsid w:val="00F20B80"/>
    <w:rsid w:val="00F2252E"/>
    <w:rsid w:val="00F2341A"/>
    <w:rsid w:val="00F2533D"/>
    <w:rsid w:val="00F253C6"/>
    <w:rsid w:val="00F258F7"/>
    <w:rsid w:val="00F2605E"/>
    <w:rsid w:val="00F26445"/>
    <w:rsid w:val="00F2788F"/>
    <w:rsid w:val="00F27CE3"/>
    <w:rsid w:val="00F300BD"/>
    <w:rsid w:val="00F303EB"/>
    <w:rsid w:val="00F304C1"/>
    <w:rsid w:val="00F314D5"/>
    <w:rsid w:val="00F33B7D"/>
    <w:rsid w:val="00F34E37"/>
    <w:rsid w:val="00F358A8"/>
    <w:rsid w:val="00F35BAB"/>
    <w:rsid w:val="00F3688B"/>
    <w:rsid w:val="00F37A1C"/>
    <w:rsid w:val="00F37A80"/>
    <w:rsid w:val="00F40728"/>
    <w:rsid w:val="00F40B55"/>
    <w:rsid w:val="00F421B1"/>
    <w:rsid w:val="00F440E1"/>
    <w:rsid w:val="00F442F5"/>
    <w:rsid w:val="00F44458"/>
    <w:rsid w:val="00F47EF5"/>
    <w:rsid w:val="00F502CD"/>
    <w:rsid w:val="00F50B66"/>
    <w:rsid w:val="00F5127A"/>
    <w:rsid w:val="00F52B25"/>
    <w:rsid w:val="00F54193"/>
    <w:rsid w:val="00F55D1B"/>
    <w:rsid w:val="00F55FDD"/>
    <w:rsid w:val="00F56168"/>
    <w:rsid w:val="00F57D2A"/>
    <w:rsid w:val="00F60475"/>
    <w:rsid w:val="00F613BF"/>
    <w:rsid w:val="00F61553"/>
    <w:rsid w:val="00F61ADA"/>
    <w:rsid w:val="00F61EDC"/>
    <w:rsid w:val="00F621C3"/>
    <w:rsid w:val="00F637AA"/>
    <w:rsid w:val="00F64237"/>
    <w:rsid w:val="00F6458A"/>
    <w:rsid w:val="00F646A7"/>
    <w:rsid w:val="00F66377"/>
    <w:rsid w:val="00F665AE"/>
    <w:rsid w:val="00F66A38"/>
    <w:rsid w:val="00F66A58"/>
    <w:rsid w:val="00F671BA"/>
    <w:rsid w:val="00F67709"/>
    <w:rsid w:val="00F679B9"/>
    <w:rsid w:val="00F67C80"/>
    <w:rsid w:val="00F70021"/>
    <w:rsid w:val="00F702CA"/>
    <w:rsid w:val="00F704F1"/>
    <w:rsid w:val="00F70801"/>
    <w:rsid w:val="00F70E30"/>
    <w:rsid w:val="00F72BA3"/>
    <w:rsid w:val="00F748F8"/>
    <w:rsid w:val="00F74E63"/>
    <w:rsid w:val="00F74E8C"/>
    <w:rsid w:val="00F75C1B"/>
    <w:rsid w:val="00F76124"/>
    <w:rsid w:val="00F7716A"/>
    <w:rsid w:val="00F77F1C"/>
    <w:rsid w:val="00F80E74"/>
    <w:rsid w:val="00F8173F"/>
    <w:rsid w:val="00F83115"/>
    <w:rsid w:val="00F83B41"/>
    <w:rsid w:val="00F83EA6"/>
    <w:rsid w:val="00F862B6"/>
    <w:rsid w:val="00F86391"/>
    <w:rsid w:val="00F8669E"/>
    <w:rsid w:val="00F873DE"/>
    <w:rsid w:val="00F87710"/>
    <w:rsid w:val="00F9004E"/>
    <w:rsid w:val="00F912C2"/>
    <w:rsid w:val="00F919E0"/>
    <w:rsid w:val="00F9223A"/>
    <w:rsid w:val="00F95D78"/>
    <w:rsid w:val="00F9697A"/>
    <w:rsid w:val="00F971E2"/>
    <w:rsid w:val="00F97C6D"/>
    <w:rsid w:val="00FA1530"/>
    <w:rsid w:val="00FA21CF"/>
    <w:rsid w:val="00FA2488"/>
    <w:rsid w:val="00FA422B"/>
    <w:rsid w:val="00FA43B4"/>
    <w:rsid w:val="00FA5F2B"/>
    <w:rsid w:val="00FA6CDC"/>
    <w:rsid w:val="00FB0019"/>
    <w:rsid w:val="00FB007B"/>
    <w:rsid w:val="00FB0149"/>
    <w:rsid w:val="00FB0FB7"/>
    <w:rsid w:val="00FB1200"/>
    <w:rsid w:val="00FB123A"/>
    <w:rsid w:val="00FB276A"/>
    <w:rsid w:val="00FB46BA"/>
    <w:rsid w:val="00FB4761"/>
    <w:rsid w:val="00FB605C"/>
    <w:rsid w:val="00FB61B7"/>
    <w:rsid w:val="00FB66C5"/>
    <w:rsid w:val="00FB6A19"/>
    <w:rsid w:val="00FB6E61"/>
    <w:rsid w:val="00FC06BA"/>
    <w:rsid w:val="00FC12EE"/>
    <w:rsid w:val="00FC192E"/>
    <w:rsid w:val="00FC1CF8"/>
    <w:rsid w:val="00FC3512"/>
    <w:rsid w:val="00FC4084"/>
    <w:rsid w:val="00FC40C1"/>
    <w:rsid w:val="00FC40FE"/>
    <w:rsid w:val="00FC5213"/>
    <w:rsid w:val="00FC5E29"/>
    <w:rsid w:val="00FC64E3"/>
    <w:rsid w:val="00FC71EE"/>
    <w:rsid w:val="00FD0904"/>
    <w:rsid w:val="00FD0F26"/>
    <w:rsid w:val="00FD14BD"/>
    <w:rsid w:val="00FD1776"/>
    <w:rsid w:val="00FD26A9"/>
    <w:rsid w:val="00FD3655"/>
    <w:rsid w:val="00FD3F40"/>
    <w:rsid w:val="00FD4594"/>
    <w:rsid w:val="00FE04F2"/>
    <w:rsid w:val="00FE0DA0"/>
    <w:rsid w:val="00FE16B1"/>
    <w:rsid w:val="00FE2582"/>
    <w:rsid w:val="00FE2879"/>
    <w:rsid w:val="00FE298A"/>
    <w:rsid w:val="00FE3231"/>
    <w:rsid w:val="00FE46EE"/>
    <w:rsid w:val="00FE481B"/>
    <w:rsid w:val="00FE553F"/>
    <w:rsid w:val="00FE61D7"/>
    <w:rsid w:val="00FE63F5"/>
    <w:rsid w:val="00FE7CB1"/>
    <w:rsid w:val="00FF00AB"/>
    <w:rsid w:val="00FF0FD7"/>
    <w:rsid w:val="00FF239D"/>
    <w:rsid w:val="00FF2947"/>
    <w:rsid w:val="00FF4564"/>
    <w:rsid w:val="00FF4C0E"/>
    <w:rsid w:val="00FF5108"/>
    <w:rsid w:val="00FF72E4"/>
    <w:rsid w:val="00FF7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E5F75"/>
    <w:pPr>
      <w:keepNext/>
      <w:numPr>
        <w:numId w:val="1"/>
      </w:numPr>
      <w:tabs>
        <w:tab w:val="left" w:pos="-567"/>
      </w:tabs>
      <w:suppressAutoHyphens/>
      <w:spacing w:after="0" w:line="240" w:lineRule="auto"/>
      <w:ind w:left="-567" w:right="-99"/>
      <w:jc w:val="both"/>
      <w:outlineLvl w:val="0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E5F7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5051E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C3DD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5051E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297E33"/>
    <w:pPr>
      <w:spacing w:before="120" w:after="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</w:rPr>
  </w:style>
  <w:style w:type="character" w:customStyle="1" w:styleId="a4">
    <w:name w:val="Подзаголовок Знак"/>
    <w:link w:val="a3"/>
    <w:rsid w:val="00297E33"/>
    <w:rPr>
      <w:rFonts w:ascii="Times New Roman" w:eastAsia="Times New Roman" w:hAnsi="Times New Roman"/>
      <w:b/>
      <w:spacing w:val="40"/>
      <w:sz w:val="28"/>
      <w:szCs w:val="24"/>
    </w:rPr>
  </w:style>
  <w:style w:type="paragraph" w:styleId="21">
    <w:name w:val="Body Text Indent 2"/>
    <w:basedOn w:val="a"/>
    <w:link w:val="22"/>
    <w:semiHidden/>
    <w:unhideWhenUsed/>
    <w:rsid w:val="00297E33"/>
    <w:pPr>
      <w:suppressAutoHyphens/>
      <w:autoSpaceDE w:val="0"/>
      <w:autoSpaceDN w:val="0"/>
      <w:adjustRightInd w:val="0"/>
      <w:spacing w:after="0" w:line="240" w:lineRule="auto"/>
      <w:ind w:firstLine="57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297E33"/>
    <w:rPr>
      <w:rFonts w:ascii="Times New Roman" w:eastAsia="Times New Roman" w:hAnsi="Times New Roman"/>
      <w:sz w:val="24"/>
      <w:szCs w:val="24"/>
    </w:rPr>
  </w:style>
  <w:style w:type="paragraph" w:customStyle="1" w:styleId="a5">
    <w:name w:val="Обычный.Название подразделения"/>
    <w:rsid w:val="00297E33"/>
    <w:rPr>
      <w:rFonts w:ascii="SchoolBook" w:eastAsia="Times New Roman" w:hAnsi="SchoolBook"/>
      <w:sz w:val="28"/>
    </w:rPr>
  </w:style>
  <w:style w:type="paragraph" w:styleId="23">
    <w:name w:val="Body Text 2"/>
    <w:basedOn w:val="a"/>
    <w:link w:val="24"/>
    <w:uiPriority w:val="99"/>
    <w:unhideWhenUsed/>
    <w:rsid w:val="003F5B5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3F5B5F"/>
    <w:rPr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unhideWhenUsed/>
    <w:rsid w:val="00CE5F75"/>
    <w:pPr>
      <w:spacing w:after="120"/>
    </w:pPr>
  </w:style>
  <w:style w:type="character" w:customStyle="1" w:styleId="a7">
    <w:name w:val="Основной текст Знак"/>
    <w:link w:val="a6"/>
    <w:uiPriority w:val="99"/>
    <w:rsid w:val="00CE5F75"/>
    <w:rPr>
      <w:sz w:val="22"/>
      <w:szCs w:val="22"/>
      <w:lang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CE5F75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CE5F75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CE5F75"/>
    <w:rPr>
      <w:rFonts w:ascii="Times New Roman" w:eastAsia="Times New Roman" w:hAnsi="Times New Roman"/>
      <w:kern w:val="1"/>
      <w:sz w:val="24"/>
      <w:lang w:eastAsia="ar-SA"/>
    </w:rPr>
  </w:style>
  <w:style w:type="character" w:customStyle="1" w:styleId="20">
    <w:name w:val="Заголовок 2 Знак"/>
    <w:link w:val="2"/>
    <w:rsid w:val="00CE5F75"/>
    <w:rPr>
      <w:rFonts w:ascii="Times New Roman" w:eastAsia="Times New Roman" w:hAnsi="Times New Roman"/>
      <w:kern w:val="1"/>
      <w:sz w:val="24"/>
      <w:lang w:eastAsia="ar-SA"/>
    </w:rPr>
  </w:style>
  <w:style w:type="paragraph" w:styleId="aa">
    <w:name w:val="Title"/>
    <w:basedOn w:val="a"/>
    <w:next w:val="a3"/>
    <w:link w:val="ab"/>
    <w:qFormat/>
    <w:rsid w:val="00CE5F75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character" w:customStyle="1" w:styleId="ab">
    <w:name w:val="Название Знак"/>
    <w:link w:val="aa"/>
    <w:rsid w:val="00CE5F75"/>
    <w:rPr>
      <w:rFonts w:ascii="Times New Roman" w:eastAsia="Times New Roman" w:hAnsi="Times New Roman"/>
      <w:b/>
      <w:bCs/>
      <w:kern w:val="1"/>
      <w:sz w:val="24"/>
      <w:lang w:eastAsia="ar-SA"/>
    </w:rPr>
  </w:style>
  <w:style w:type="paragraph" w:customStyle="1" w:styleId="31">
    <w:name w:val="Основной текст 31"/>
    <w:basedOn w:val="a"/>
    <w:rsid w:val="00CE5F75"/>
    <w:pPr>
      <w:suppressAutoHyphens/>
      <w:spacing w:after="0" w:line="240" w:lineRule="auto"/>
      <w:ind w:right="-68"/>
      <w:jc w:val="both"/>
    </w:pPr>
    <w:rPr>
      <w:rFonts w:ascii="Times New Roman" w:eastAsia="Times New Roman" w:hAnsi="Times New Roman"/>
      <w:b/>
      <w:bCs/>
      <w:kern w:val="1"/>
      <w:sz w:val="24"/>
      <w:szCs w:val="20"/>
      <w:lang w:eastAsia="ar-SA"/>
    </w:rPr>
  </w:style>
  <w:style w:type="paragraph" w:customStyle="1" w:styleId="ConsPlusNormal">
    <w:name w:val="ConsPlusNormal"/>
    <w:rsid w:val="00CE5F75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table" w:styleId="ac">
    <w:name w:val="Table Grid"/>
    <w:basedOn w:val="a1"/>
    <w:uiPriority w:val="59"/>
    <w:rsid w:val="005141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rsid w:val="00D374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2923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Верхний колонтитул Знак"/>
    <w:link w:val="ad"/>
    <w:uiPriority w:val="99"/>
    <w:rsid w:val="00292314"/>
    <w:rPr>
      <w:rFonts w:ascii="Times New Roman" w:eastAsia="Times New Roman" w:hAnsi="Times New Roman"/>
      <w:sz w:val="24"/>
      <w:szCs w:val="24"/>
    </w:rPr>
  </w:style>
  <w:style w:type="character" w:styleId="af">
    <w:name w:val="page number"/>
    <w:rsid w:val="00292314"/>
  </w:style>
  <w:style w:type="table" w:customStyle="1" w:styleId="25">
    <w:name w:val="Сетка таблицы2"/>
    <w:basedOn w:val="a1"/>
    <w:next w:val="ac"/>
    <w:rsid w:val="00387D4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unhideWhenUsed/>
    <w:rsid w:val="00270ED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270EDE"/>
    <w:rPr>
      <w:sz w:val="22"/>
      <w:szCs w:val="22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270E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70EDE"/>
    <w:rPr>
      <w:rFonts w:ascii="Tahoma" w:hAnsi="Tahoma" w:cs="Tahoma"/>
      <w:sz w:val="16"/>
      <w:szCs w:val="16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E36C3A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E36C3A"/>
    <w:rPr>
      <w:lang w:eastAsia="en-US"/>
    </w:rPr>
  </w:style>
  <w:style w:type="character" w:customStyle="1" w:styleId="30">
    <w:name w:val="Заголовок 3 Знак"/>
    <w:link w:val="3"/>
    <w:uiPriority w:val="9"/>
    <w:semiHidden/>
    <w:rsid w:val="005051E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50">
    <w:name w:val="Заголовок 5 Знак"/>
    <w:link w:val="5"/>
    <w:uiPriority w:val="9"/>
    <w:semiHidden/>
    <w:rsid w:val="005051E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sid w:val="008C3DD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f6">
    <w:name w:val="List Paragraph"/>
    <w:basedOn w:val="a"/>
    <w:link w:val="af7"/>
    <w:uiPriority w:val="34"/>
    <w:qFormat/>
    <w:rsid w:val="00503239"/>
    <w:pPr>
      <w:ind w:left="708"/>
    </w:pPr>
  </w:style>
  <w:style w:type="paragraph" w:customStyle="1" w:styleId="ConsPlusNonformat">
    <w:name w:val="ConsPlusNonformat"/>
    <w:rsid w:val="005B79E4"/>
    <w:pPr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character" w:styleId="af8">
    <w:name w:val="Hyperlink"/>
    <w:semiHidden/>
    <w:unhideWhenUsed/>
    <w:rsid w:val="00E67CAC"/>
    <w:rPr>
      <w:color w:val="000080"/>
      <w:u w:val="single"/>
    </w:rPr>
  </w:style>
  <w:style w:type="paragraph" w:customStyle="1" w:styleId="ConsPlusTitle">
    <w:name w:val="ConsPlusTitle"/>
    <w:rsid w:val="00516AB6"/>
    <w:pPr>
      <w:suppressAutoHyphens/>
      <w:autoSpaceDE w:val="0"/>
    </w:pPr>
    <w:rPr>
      <w:rFonts w:ascii="Arial" w:eastAsia="Times New Roman" w:hAnsi="Arial" w:cs="Arial"/>
      <w:b/>
      <w:bCs/>
      <w:lang w:eastAsia="zh-CN"/>
    </w:rPr>
  </w:style>
  <w:style w:type="paragraph" w:customStyle="1" w:styleId="Default">
    <w:name w:val="Default"/>
    <w:qFormat/>
    <w:rsid w:val="00B23F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9">
    <w:name w:val="Strong"/>
    <w:qFormat/>
    <w:rsid w:val="008F13A8"/>
    <w:rPr>
      <w:b/>
      <w:bCs/>
    </w:rPr>
  </w:style>
  <w:style w:type="character" w:customStyle="1" w:styleId="af7">
    <w:name w:val="Абзац списка Знак"/>
    <w:basedOn w:val="a0"/>
    <w:link w:val="af6"/>
    <w:uiPriority w:val="34"/>
    <w:rsid w:val="006A235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2894&amp;dst=2465&amp;field=134&amp;date=09.08.202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UMS\Klient\Temp\Export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42E3D8-35CB-4D80-8E8E-3DB396E9A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Export1.dot</Template>
  <TotalTime>84</TotalTime>
  <Pages>3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avramenko</dc:creator>
  <cp:lastModifiedBy>Заиц Екатерина Васильевна</cp:lastModifiedBy>
  <cp:revision>17</cp:revision>
  <cp:lastPrinted>2025-10-20T08:50:00Z</cp:lastPrinted>
  <dcterms:created xsi:type="dcterms:W3CDTF">2023-08-24T08:37:00Z</dcterms:created>
  <dcterms:modified xsi:type="dcterms:W3CDTF">2025-10-20T08:51:00Z</dcterms:modified>
</cp:coreProperties>
</file>